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3"/>
        <w:gridCol w:w="5987"/>
      </w:tblGrid>
      <w:tr w:rsidR="00E44478" w:rsidTr="00E44478">
        <w:tc>
          <w:tcPr>
            <w:tcW w:w="4553" w:type="dxa"/>
          </w:tcPr>
          <w:p w:rsidR="00E44478" w:rsidRPr="00311C20" w:rsidRDefault="00E44DCC" w:rsidP="00E44478">
            <w:pPr>
              <w:pStyle w:val="BodyText"/>
              <w:kinsoku w:val="0"/>
              <w:overflowPunct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Candidate S</w:t>
            </w:r>
            <w:r w:rsidR="00E44478" w:rsidRPr="00311C20">
              <w:rPr>
                <w:sz w:val="32"/>
                <w:szCs w:val="32"/>
              </w:rPr>
              <w:t>urname</w:t>
            </w:r>
          </w:p>
        </w:tc>
        <w:tc>
          <w:tcPr>
            <w:tcW w:w="5987" w:type="dxa"/>
          </w:tcPr>
          <w:p w:rsidR="00E44478" w:rsidRDefault="00E44478" w:rsidP="00E44478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478" w:rsidTr="00E44478">
        <w:tc>
          <w:tcPr>
            <w:tcW w:w="4553" w:type="dxa"/>
          </w:tcPr>
          <w:p w:rsidR="00E44478" w:rsidRPr="00311C20" w:rsidRDefault="00E44DCC" w:rsidP="00E44478">
            <w:pPr>
              <w:pStyle w:val="BodyText"/>
              <w:kinsoku w:val="0"/>
              <w:overflowPunct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Other N</w:t>
            </w:r>
            <w:bookmarkStart w:id="0" w:name="_GoBack"/>
            <w:bookmarkEnd w:id="0"/>
            <w:r w:rsidR="00E44478" w:rsidRPr="00311C20">
              <w:rPr>
                <w:sz w:val="32"/>
                <w:szCs w:val="32"/>
              </w:rPr>
              <w:t>ames</w:t>
            </w:r>
          </w:p>
        </w:tc>
        <w:tc>
          <w:tcPr>
            <w:tcW w:w="5987" w:type="dxa"/>
          </w:tcPr>
          <w:p w:rsidR="00E44478" w:rsidRDefault="00E44478" w:rsidP="00E44478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478" w:rsidTr="00E44478">
        <w:tc>
          <w:tcPr>
            <w:tcW w:w="4553" w:type="dxa"/>
          </w:tcPr>
          <w:p w:rsidR="00E44478" w:rsidRPr="00311C20" w:rsidRDefault="00E44DCC" w:rsidP="00E44478">
            <w:pPr>
              <w:pStyle w:val="BodyText"/>
              <w:kinsoku w:val="0"/>
              <w:overflowPunct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Centre N</w:t>
            </w:r>
            <w:r w:rsidR="00E44478" w:rsidRPr="00311C20">
              <w:rPr>
                <w:sz w:val="32"/>
                <w:szCs w:val="32"/>
              </w:rPr>
              <w:t>umber</w:t>
            </w:r>
          </w:p>
        </w:tc>
        <w:tc>
          <w:tcPr>
            <w:tcW w:w="5987" w:type="dxa"/>
          </w:tcPr>
          <w:p w:rsidR="00E44478" w:rsidRDefault="00E44478" w:rsidP="00E44478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478" w:rsidTr="00E44478">
        <w:tc>
          <w:tcPr>
            <w:tcW w:w="4553" w:type="dxa"/>
          </w:tcPr>
          <w:p w:rsidR="00E44478" w:rsidRPr="00311C20" w:rsidRDefault="00E44478" w:rsidP="00E44478">
            <w:pPr>
              <w:pStyle w:val="BodyText"/>
              <w:kinsoku w:val="0"/>
              <w:overflowPunct w:val="0"/>
              <w:rPr>
                <w:sz w:val="32"/>
                <w:szCs w:val="32"/>
              </w:rPr>
            </w:pPr>
            <w:r w:rsidRPr="00311C20">
              <w:rPr>
                <w:sz w:val="32"/>
                <w:szCs w:val="32"/>
              </w:rPr>
              <w:t>Learner Registration Number</w:t>
            </w:r>
          </w:p>
        </w:tc>
        <w:tc>
          <w:tcPr>
            <w:tcW w:w="5987" w:type="dxa"/>
          </w:tcPr>
          <w:p w:rsidR="00E44478" w:rsidRDefault="00E44478" w:rsidP="00E44478">
            <w:pPr>
              <w:pStyle w:val="BodyText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784626" w:rsidRPr="00E77649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Pearson BTEC L3 Nationals</w:t>
      </w:r>
    </w:p>
    <w:p w:rsidR="00784626" w:rsidRPr="00E77649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Engineering</w:t>
      </w:r>
    </w:p>
    <w:p w:rsidR="00784626" w:rsidRPr="00E77649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31725H</w:t>
      </w:r>
    </w:p>
    <w:p w:rsidR="00784626" w:rsidRPr="00E77649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Unit 6: Microcontroller Systems for Engineers</w:t>
      </w:r>
      <w:r>
        <w:rPr>
          <w:b/>
          <w:sz w:val="32"/>
        </w:rPr>
        <w:t xml:space="preserve"> Part S</w:t>
      </w:r>
    </w:p>
    <w:p w:rsidR="00784626" w:rsidRPr="00E77649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Window for</w:t>
      </w:r>
      <w:r w:rsidR="00523A33">
        <w:rPr>
          <w:b/>
          <w:sz w:val="32"/>
        </w:rPr>
        <w:t xml:space="preserve"> supervised period: 23 April – 7 May 2019</w:t>
      </w:r>
    </w:p>
    <w:p w:rsidR="00784626" w:rsidRDefault="00784626" w:rsidP="00784626">
      <w:pPr>
        <w:rPr>
          <w:b/>
          <w:sz w:val="32"/>
        </w:rPr>
      </w:pPr>
      <w:r w:rsidRPr="00E77649">
        <w:rPr>
          <w:b/>
          <w:sz w:val="32"/>
        </w:rPr>
        <w:t>Controlled Hours: 12 hours</w:t>
      </w:r>
    </w:p>
    <w:p w:rsidR="00784626" w:rsidRDefault="00784626" w:rsidP="00784626">
      <w:pPr>
        <w:rPr>
          <w:b/>
          <w:sz w:val="32"/>
        </w:rPr>
      </w:pPr>
    </w:p>
    <w:p w:rsidR="003C4069" w:rsidRPr="00784626" w:rsidRDefault="00784626" w:rsidP="00784626">
      <w:pPr>
        <w:rPr>
          <w:b/>
          <w:sz w:val="32"/>
        </w:rPr>
        <w:sectPr w:rsidR="003C4069" w:rsidRPr="00784626">
          <w:footerReference w:type="even" r:id="rId8"/>
          <w:footerReference w:type="default" r:id="rId9"/>
          <w:pgSz w:w="11910" w:h="16840"/>
          <w:pgMar w:top="640" w:right="740" w:bottom="840" w:left="620" w:header="0" w:footer="651" w:gutter="0"/>
          <w:pgNumType w:start="8"/>
          <w:cols w:space="720"/>
          <w:noEndnote/>
        </w:sectPr>
      </w:pPr>
      <w:r>
        <w:rPr>
          <w:b/>
          <w:sz w:val="32"/>
        </w:rPr>
        <w:t>Electronic Task Booklet</w:t>
      </w:r>
    </w:p>
    <w:p w:rsidR="003C4069" w:rsidRDefault="00523A33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441325</wp:posOffset>
                </wp:positionH>
                <wp:positionV relativeFrom="page">
                  <wp:posOffset>460375</wp:posOffset>
                </wp:positionV>
                <wp:extent cx="6670675" cy="9622790"/>
                <wp:effectExtent l="0" t="0" r="15875" b="16510"/>
                <wp:wrapNone/>
                <wp:docPr id="17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0675" cy="9622790"/>
                          <a:chOff x="700" y="728"/>
                          <a:chExt cx="10505" cy="15154"/>
                        </a:xfrm>
                      </wpg:grpSpPr>
                      <wps:wsp>
                        <wps:cNvPr id="172" name="Freeform 19"/>
                        <wps:cNvSpPr>
                          <a:spLocks/>
                        </wps:cNvSpPr>
                        <wps:spPr bwMode="auto">
                          <a:xfrm>
                            <a:off x="700" y="728"/>
                            <a:ext cx="10505" cy="15154"/>
                          </a:xfrm>
                          <a:custGeom>
                            <a:avLst/>
                            <a:gdLst>
                              <a:gd name="T0" fmla="*/ 170 w 10505"/>
                              <a:gd name="T1" fmla="*/ 0 h 15154"/>
                              <a:gd name="T2" fmla="*/ 71 w 10505"/>
                              <a:gd name="T3" fmla="*/ 2 h 15154"/>
                              <a:gd name="T4" fmla="*/ 21 w 10505"/>
                              <a:gd name="T5" fmla="*/ 21 h 15154"/>
                              <a:gd name="T6" fmla="*/ 2 w 10505"/>
                              <a:gd name="T7" fmla="*/ 71 h 15154"/>
                              <a:gd name="T8" fmla="*/ 0 w 10505"/>
                              <a:gd name="T9" fmla="*/ 170 h 15154"/>
                              <a:gd name="T10" fmla="*/ 0 w 10505"/>
                              <a:gd name="T11" fmla="*/ 14983 h 15154"/>
                              <a:gd name="T12" fmla="*/ 2 w 10505"/>
                              <a:gd name="T13" fmla="*/ 15081 h 15154"/>
                              <a:gd name="T14" fmla="*/ 21 w 10505"/>
                              <a:gd name="T15" fmla="*/ 15132 h 15154"/>
                              <a:gd name="T16" fmla="*/ 71 w 10505"/>
                              <a:gd name="T17" fmla="*/ 15151 h 15154"/>
                              <a:gd name="T18" fmla="*/ 170 w 10505"/>
                              <a:gd name="T19" fmla="*/ 15153 h 15154"/>
                              <a:gd name="T20" fmla="*/ 10334 w 10505"/>
                              <a:gd name="T21" fmla="*/ 15153 h 15154"/>
                              <a:gd name="T22" fmla="*/ 10433 w 10505"/>
                              <a:gd name="T23" fmla="*/ 15151 h 15154"/>
                              <a:gd name="T24" fmla="*/ 10483 w 10505"/>
                              <a:gd name="T25" fmla="*/ 15132 h 15154"/>
                              <a:gd name="T26" fmla="*/ 10502 w 10505"/>
                              <a:gd name="T27" fmla="*/ 15081 h 15154"/>
                              <a:gd name="T28" fmla="*/ 10504 w 10505"/>
                              <a:gd name="T29" fmla="*/ 14983 h 15154"/>
                              <a:gd name="T30" fmla="*/ 10504 w 10505"/>
                              <a:gd name="T31" fmla="*/ 170 h 15154"/>
                              <a:gd name="T32" fmla="*/ 10502 w 10505"/>
                              <a:gd name="T33" fmla="*/ 71 h 15154"/>
                              <a:gd name="T34" fmla="*/ 10483 w 10505"/>
                              <a:gd name="T35" fmla="*/ 21 h 15154"/>
                              <a:gd name="T36" fmla="*/ 10433 w 10505"/>
                              <a:gd name="T37" fmla="*/ 2 h 15154"/>
                              <a:gd name="T38" fmla="*/ 10334 w 10505"/>
                              <a:gd name="T39" fmla="*/ 0 h 15154"/>
                              <a:gd name="T40" fmla="*/ 170 w 10505"/>
                              <a:gd name="T41" fmla="*/ 0 h 15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0505" h="15154">
                                <a:moveTo>
                                  <a:pt x="170" y="0"/>
                                </a:moveTo>
                                <a:lnTo>
                                  <a:pt x="71" y="2"/>
                                </a:lnTo>
                                <a:lnTo>
                                  <a:pt x="21" y="21"/>
                                </a:lnTo>
                                <a:lnTo>
                                  <a:pt x="2" y="71"/>
                                </a:lnTo>
                                <a:lnTo>
                                  <a:pt x="0" y="170"/>
                                </a:lnTo>
                                <a:lnTo>
                                  <a:pt x="0" y="14983"/>
                                </a:lnTo>
                                <a:lnTo>
                                  <a:pt x="2" y="15081"/>
                                </a:lnTo>
                                <a:lnTo>
                                  <a:pt x="21" y="15132"/>
                                </a:lnTo>
                                <a:lnTo>
                                  <a:pt x="71" y="15151"/>
                                </a:lnTo>
                                <a:lnTo>
                                  <a:pt x="170" y="15153"/>
                                </a:lnTo>
                                <a:lnTo>
                                  <a:pt x="10334" y="15153"/>
                                </a:lnTo>
                                <a:lnTo>
                                  <a:pt x="10433" y="15151"/>
                                </a:lnTo>
                                <a:lnTo>
                                  <a:pt x="10483" y="15132"/>
                                </a:lnTo>
                                <a:lnTo>
                                  <a:pt x="10502" y="15081"/>
                                </a:lnTo>
                                <a:lnTo>
                                  <a:pt x="10504" y="14983"/>
                                </a:lnTo>
                                <a:lnTo>
                                  <a:pt x="10504" y="170"/>
                                </a:lnTo>
                                <a:lnTo>
                                  <a:pt x="10502" y="71"/>
                                </a:lnTo>
                                <a:lnTo>
                                  <a:pt x="10483" y="21"/>
                                </a:lnTo>
                                <a:lnTo>
                                  <a:pt x="10433" y="2"/>
                                </a:lnTo>
                                <a:lnTo>
                                  <a:pt x="10334" y="0"/>
                                </a:lnTo>
                                <a:lnTo>
                                  <a:pt x="1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20"/>
                        <wps:cNvSpPr>
                          <a:spLocks/>
                        </wps:cNvSpPr>
                        <wps:spPr bwMode="auto">
                          <a:xfrm>
                            <a:off x="1042" y="6398"/>
                            <a:ext cx="9902" cy="6500"/>
                          </a:xfrm>
                          <a:custGeom>
                            <a:avLst/>
                            <a:gdLst>
                              <a:gd name="T0" fmla="*/ 170 w 9902"/>
                              <a:gd name="T1" fmla="*/ 0 h 6500"/>
                              <a:gd name="T2" fmla="*/ 71 w 9902"/>
                              <a:gd name="T3" fmla="*/ 2 h 6500"/>
                              <a:gd name="T4" fmla="*/ 21 w 9902"/>
                              <a:gd name="T5" fmla="*/ 21 h 6500"/>
                              <a:gd name="T6" fmla="*/ 2 w 9902"/>
                              <a:gd name="T7" fmla="*/ 71 h 6500"/>
                              <a:gd name="T8" fmla="*/ 0 w 9902"/>
                              <a:gd name="T9" fmla="*/ 170 h 6500"/>
                              <a:gd name="T10" fmla="*/ 0 w 9902"/>
                              <a:gd name="T11" fmla="*/ 6329 h 6500"/>
                              <a:gd name="T12" fmla="*/ 2 w 9902"/>
                              <a:gd name="T13" fmla="*/ 6427 h 6500"/>
                              <a:gd name="T14" fmla="*/ 21 w 9902"/>
                              <a:gd name="T15" fmla="*/ 6478 h 6500"/>
                              <a:gd name="T16" fmla="*/ 71 w 9902"/>
                              <a:gd name="T17" fmla="*/ 6497 h 6500"/>
                              <a:gd name="T18" fmla="*/ 170 w 9902"/>
                              <a:gd name="T19" fmla="*/ 6499 h 6500"/>
                              <a:gd name="T20" fmla="*/ 9731 w 9902"/>
                              <a:gd name="T21" fmla="*/ 6499 h 6500"/>
                              <a:gd name="T22" fmla="*/ 9829 w 9902"/>
                              <a:gd name="T23" fmla="*/ 6497 h 6500"/>
                              <a:gd name="T24" fmla="*/ 9880 w 9902"/>
                              <a:gd name="T25" fmla="*/ 6478 h 6500"/>
                              <a:gd name="T26" fmla="*/ 9898 w 9902"/>
                              <a:gd name="T27" fmla="*/ 6427 h 6500"/>
                              <a:gd name="T28" fmla="*/ 9901 w 9902"/>
                              <a:gd name="T29" fmla="*/ 6329 h 6500"/>
                              <a:gd name="T30" fmla="*/ 9901 w 9902"/>
                              <a:gd name="T31" fmla="*/ 170 h 6500"/>
                              <a:gd name="T32" fmla="*/ 9898 w 9902"/>
                              <a:gd name="T33" fmla="*/ 71 h 6500"/>
                              <a:gd name="T34" fmla="*/ 9880 w 9902"/>
                              <a:gd name="T35" fmla="*/ 21 h 6500"/>
                              <a:gd name="T36" fmla="*/ 9829 w 9902"/>
                              <a:gd name="T37" fmla="*/ 2 h 6500"/>
                              <a:gd name="T38" fmla="*/ 9731 w 9902"/>
                              <a:gd name="T39" fmla="*/ 0 h 6500"/>
                              <a:gd name="T40" fmla="*/ 170 w 9902"/>
                              <a:gd name="T41" fmla="*/ 0 h 6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902" h="6500">
                                <a:moveTo>
                                  <a:pt x="170" y="0"/>
                                </a:moveTo>
                                <a:lnTo>
                                  <a:pt x="71" y="2"/>
                                </a:lnTo>
                                <a:lnTo>
                                  <a:pt x="21" y="21"/>
                                </a:lnTo>
                                <a:lnTo>
                                  <a:pt x="2" y="71"/>
                                </a:lnTo>
                                <a:lnTo>
                                  <a:pt x="0" y="170"/>
                                </a:lnTo>
                                <a:lnTo>
                                  <a:pt x="0" y="6329"/>
                                </a:lnTo>
                                <a:lnTo>
                                  <a:pt x="2" y="6427"/>
                                </a:lnTo>
                                <a:lnTo>
                                  <a:pt x="21" y="6478"/>
                                </a:lnTo>
                                <a:lnTo>
                                  <a:pt x="71" y="6497"/>
                                </a:lnTo>
                                <a:lnTo>
                                  <a:pt x="170" y="6499"/>
                                </a:lnTo>
                                <a:lnTo>
                                  <a:pt x="9731" y="6499"/>
                                </a:lnTo>
                                <a:lnTo>
                                  <a:pt x="9829" y="6497"/>
                                </a:lnTo>
                                <a:lnTo>
                                  <a:pt x="9880" y="6478"/>
                                </a:lnTo>
                                <a:lnTo>
                                  <a:pt x="9898" y="6427"/>
                                </a:lnTo>
                                <a:lnTo>
                                  <a:pt x="9901" y="6329"/>
                                </a:lnTo>
                                <a:lnTo>
                                  <a:pt x="9901" y="170"/>
                                </a:lnTo>
                                <a:lnTo>
                                  <a:pt x="9898" y="71"/>
                                </a:lnTo>
                                <a:lnTo>
                                  <a:pt x="9880" y="21"/>
                                </a:lnTo>
                                <a:lnTo>
                                  <a:pt x="9829" y="2"/>
                                </a:lnTo>
                                <a:lnTo>
                                  <a:pt x="9731" y="0"/>
                                </a:lnTo>
                                <a:lnTo>
                                  <a:pt x="1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70CAA" id="Group 18" o:spid="_x0000_s1026" style="position:absolute;margin-left:34.75pt;margin-top:36.25pt;width:525.25pt;height:757.7pt;z-index:-251664384;mso-position-horizontal-relative:page;mso-position-vertical-relative:page" coordorigin="700,728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" o:allowincell="f">
                <v:shape id="Freeform 19" o:spid="_x0000_s1027" style="position:absolute;left:700;top:728;width:10505;height:15154;visibility:visible;mso-wrap-style:square;v-text-anchor:top" coordsize="10505,15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Ckx8EA&#10;AADcAAAADwAAAGRycy9kb3ducmV2LnhtbERPTYvCMBC9C/sfwix4kTXVg0ptFCm4CF5WLex1aMa2&#10;2kxKktX6782C4G0e73OydW9acSPnG8sKJuMEBHFpdcOVguK0/VqA8AFZY2uZFDzIw3r1Mcgw1fbO&#10;B7odQyViCPsUFdQhdKmUvqzJoB/bjjhyZ+sMhghdJbXDeww3rZwmyUwabDg21NhRXlN5Pf4ZBT97&#10;3MnZ7yZv5/nl4JpRwsV3odTws98sQQTqw1v8cu90nD+fwv8z8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QpMfBAAAA3AAAAA8AAAAAAAAAAAAAAAAAmAIAAGRycy9kb3du&#10;cmV2LnhtbFBLBQYAAAAABAAEAPUAAACGAwAAAAA=&#10;" path="m170,l71,2,21,21,2,71,,170,,14983r2,98l21,15132r50,19l170,15153r10164,l10433,15151r50,-19l10502,15081r2,-98l10504,170r-2,-99l10483,21,10433,2,10334,,170,xe" filled="f" strokecolor="#a7a9ac" strokeweight="2pt">
                  <v:path arrowok="t" o:connecttype="custom" o:connectlocs="170,0;71,2;21,21;2,71;0,170;0,14983;2,15081;21,15132;71,15151;170,15153;10334,15153;10433,15151;10483,15132;10502,15081;10504,14983;10504,170;10502,71;10483,21;10433,2;10334,0;170,0" o:connectangles="0,0,0,0,0,0,0,0,0,0,0,0,0,0,0,0,0,0,0,0,0"/>
                </v:shape>
                <v:shape id="Freeform 20" o:spid="_x0000_s1028" style="position:absolute;left:1042;top:6398;width:9902;height:6500;visibility:visible;mso-wrap-style:square;v-text-anchor:top" coordsize="9902,6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NKNcAA&#10;AADcAAAADwAAAGRycy9kb3ducmV2LnhtbERPzWqDQBC+F/IOywRya3aTQFOMqyQlQqGn2jzA4E5U&#10;dGfF3ap5+26h0Nt8fL+T5ovtxUSjbx1r2G0VCOLKmZZrDbev4vkVhA/IBnvHpOFBHvJs9ZRiYtzM&#10;nzSVoRYxhH2CGpoQhkRKXzVk0W/dQBy5uxsthgjHWpoR5xhue7lX6kVabDk2NDjQW0NVV35bDTyV&#10;+BHmg5q6421RqpDXS3HXerNezicQgZbwL/5zv5s4/3iA32fiBT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NKNcAAAADcAAAADwAAAAAAAAAAAAAAAACYAgAAZHJzL2Rvd25y&#10;ZXYueG1sUEsFBgAAAAAEAAQA9QAAAIUDAAAAAA==&#10;" path="m170,l71,2,21,21,2,71,,170,,6329r2,98l21,6478r50,19l170,6499r9561,l9829,6497r51,-19l9898,6427r3,-98l9901,170r-3,-99l9880,21,9829,2,9731,,170,xe" filled="f" strokecolor="#a7a9ac" strokeweight="1pt">
                  <v:path arrowok="t" o:connecttype="custom" o:connectlocs="170,0;71,2;21,21;2,71;0,170;0,6329;2,6427;21,6478;71,6497;170,6499;9731,6499;9829,6497;9880,6478;9898,6427;9901,6329;9901,170;9898,71;9880,21;9829,2;9731,0;170,0" o:connectangles="0,0,0,0,0,0,0,0,0,0,0,0,0,0,0,0,0,0,0,0,0"/>
                </v:shape>
                <w10:wrap anchorx="page" anchory="page"/>
              </v:group>
            </w:pict>
          </mc:Fallback>
        </mc:AlternateContent>
      </w:r>
      <w:r w:rsidR="00687939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7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75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6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" y="1864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B2026" id="Group 15" o:spid="_x0000_s1026" style="position:absolute;margin-left:5.65pt;margin-top:35.4pt;width:22.7pt;height:759.7pt;z-index:251651072;mso-position-horizontal-relative:page;mso-position-vertical-relative:page" coordorigin="113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left:113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zmCDCAAAA3AAAAA8AAABkcnMvZG93bnJldi54bWxET91qwjAUvh/4DuEIu5upg21ajSIbQpHB&#10;8OcBDs1pE9qcdE3U+vbLQPDufHy/Z7keXCsu1AfrWcF0koEgLr22XCs4HbcvMxAhImtsPZOCGwVY&#10;r0ZPS8y1v/KeLodYixTCIUcFJsYulzKUhhyGie+IE1f53mFMsK+l7vGawl0rX7PsXTq0nBoMdvRp&#10;qGwOZ6eA919N8XMzTbE7Vt1892vn35VV6nk8bBYgIg3xIb67C53mf7zB/zPpArn6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85ggwgAAANwAAAAPAAAAAAAAAAAAAAAAAJ8C&#10;AABkcnMvZG93bnJldi54bWxQSwUGAAAAAAQABAD3AAAAjgMAAAAA&#10;">
                  <v:imagedata r:id="rId12" o:title=""/>
                </v:shape>
                <v:shape id="Picture 17" o:spid="_x0000_s1028" type="#_x0000_t75" style="position:absolute;left:266;top:1864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pg0PBAAAA3AAAAA8AAABkcnMvZG93bnJldi54bWxET0uLwjAQvgv7H8Is7E1Tl1KlGkVkBU8L&#10;Pii7t6EZ22IzCU3U+u+NIHibj+8582VvWnGlzjeWFYxHCQji0uqGKwXHw2Y4BeEDssbWMim4k4fl&#10;4mMwx1zbG+/oug+ViCHsc1RQh+ByKX1Zk0E/so44cifbGQwRdpXUHd5iuGnld5Jk0mDDsaFGR+ua&#10;yvP+YhQUWfHLSZqm9/X/X9/SxG1+Tk6pr89+NQMRqA9v8cu91XH+JIPnM/ECuXg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spg0PBAAAA3AAAAA8AAAAAAAAAAAAAAAAAnwIA&#10;AGRycy9kb3ducmV2LnhtbFBLBQYAAAAABAAEAPcAAACNAwAAAAA=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2"/>
        <w:rPr>
          <w:rFonts w:ascii="Calibri" w:hAnsi="Calibri" w:cs="Calibri"/>
          <w:b/>
          <w:bCs/>
          <w:sz w:val="17"/>
          <w:szCs w:val="17"/>
        </w:rPr>
      </w:pPr>
    </w:p>
    <w:p w:rsidR="003C4069" w:rsidRDefault="003C4069">
      <w:pPr>
        <w:pStyle w:val="BodyText"/>
        <w:kinsoku w:val="0"/>
        <w:overflowPunct w:val="0"/>
        <w:spacing w:before="87" w:line="393" w:lineRule="auto"/>
        <w:ind w:left="230" w:right="597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Complete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your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work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in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this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task</w:t>
      </w:r>
      <w:r>
        <w:rPr>
          <w:rFonts w:ascii="Calibri" w:hAnsi="Calibri" w:cs="Calibri"/>
          <w:b/>
          <w:bCs/>
          <w:color w:val="231F20"/>
          <w:spacing w:val="-21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booklet. Activity</w:t>
      </w:r>
      <w:r>
        <w:rPr>
          <w:rFonts w:ascii="Calibri" w:hAnsi="Calibri" w:cs="Calibri"/>
          <w:b/>
          <w:bCs/>
          <w:color w:val="231F20"/>
          <w:spacing w:val="-7"/>
          <w:w w:val="110"/>
        </w:rPr>
        <w:t xml:space="preserve"> </w:t>
      </w:r>
      <w:r>
        <w:rPr>
          <w:rFonts w:ascii="Calibri" w:hAnsi="Calibri" w:cs="Calibri"/>
          <w:b/>
          <w:bCs/>
          <w:color w:val="231F20"/>
          <w:w w:val="110"/>
        </w:rPr>
        <w:t>1</w:t>
      </w:r>
    </w:p>
    <w:p w:rsidR="003C4069" w:rsidRDefault="003C4069">
      <w:pPr>
        <w:pStyle w:val="BodyText"/>
        <w:kinsoku w:val="0"/>
        <w:overflowPunct w:val="0"/>
        <w:spacing w:line="291" w:lineRule="exact"/>
        <w:ind w:left="23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Task Planning and system design changes</w:t>
      </w:r>
    </w:p>
    <w:p w:rsidR="00523A33" w:rsidRDefault="00523A33" w:rsidP="00523A33">
      <w:pPr>
        <w:pStyle w:val="ListParagraph"/>
        <w:tabs>
          <w:tab w:val="left" w:pos="599"/>
        </w:tabs>
        <w:kinsoku w:val="0"/>
        <w:overflowPunct w:val="0"/>
        <w:spacing w:before="190" w:line="242" w:lineRule="auto"/>
        <w:ind w:right="1541" w:firstLine="0"/>
        <w:rPr>
          <w:color w:val="231F20"/>
        </w:rPr>
      </w:pPr>
      <w:r>
        <w:rPr>
          <w:color w:val="231F20"/>
        </w:rPr>
        <w:t>You are advised to spend no longer than 1.5 hours on this activity.</w:t>
      </w:r>
    </w:p>
    <w:p w:rsidR="003C4069" w:rsidRDefault="003C4069" w:rsidP="00523A33">
      <w:pPr>
        <w:pStyle w:val="ListParagraph"/>
        <w:tabs>
          <w:tab w:val="left" w:pos="599"/>
        </w:tabs>
        <w:kinsoku w:val="0"/>
        <w:overflowPunct w:val="0"/>
        <w:spacing w:before="190" w:line="242" w:lineRule="auto"/>
        <w:ind w:right="1541" w:firstLine="0"/>
        <w:rPr>
          <w:color w:val="231F20"/>
        </w:rPr>
      </w:pPr>
      <w:r>
        <w:rPr>
          <w:color w:val="231F20"/>
        </w:rPr>
        <w:t>At the start of the task, create a short project time plan/Gantt chart and use it to monitor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progress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throughout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rest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task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adjustments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as required.</w:t>
      </w:r>
    </w:p>
    <w:p w:rsidR="00523A33" w:rsidRDefault="00523A33" w:rsidP="00523A33">
      <w:pPr>
        <w:pStyle w:val="ListParagraph"/>
        <w:tabs>
          <w:tab w:val="left" w:pos="599"/>
        </w:tabs>
        <w:kinsoku w:val="0"/>
        <w:overflowPunct w:val="0"/>
        <w:spacing w:line="242" w:lineRule="auto"/>
        <w:ind w:right="1518" w:firstLine="0"/>
        <w:rPr>
          <w:color w:val="231F20"/>
        </w:rPr>
      </w:pPr>
    </w:p>
    <w:p w:rsidR="003C4069" w:rsidRDefault="003C4069" w:rsidP="00523A33">
      <w:pPr>
        <w:pStyle w:val="ListParagraph"/>
        <w:tabs>
          <w:tab w:val="left" w:pos="599"/>
        </w:tabs>
        <w:kinsoku w:val="0"/>
        <w:overflowPunct w:val="0"/>
        <w:spacing w:line="242" w:lineRule="auto"/>
        <w:ind w:right="1518" w:firstLine="0"/>
        <w:rPr>
          <w:color w:val="231F20"/>
        </w:rPr>
      </w:pPr>
      <w:r>
        <w:rPr>
          <w:color w:val="231F20"/>
        </w:rPr>
        <w:t>During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activities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(2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5),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28"/>
        </w:rPr>
        <w:t xml:space="preserve"> </w:t>
      </w:r>
      <w:r w:rsidRPr="00523A33">
        <w:rPr>
          <w:b/>
          <w:color w:val="231F20"/>
        </w:rPr>
        <w:t>record</w:t>
      </w:r>
      <w:r w:rsidRPr="00523A33">
        <w:rPr>
          <w:b/>
          <w:color w:val="231F20"/>
          <w:spacing w:val="-28"/>
        </w:rPr>
        <w:t xml:space="preserve"> </w:t>
      </w:r>
      <w:r w:rsidRPr="00523A33">
        <w:rPr>
          <w:b/>
          <w:color w:val="231F20"/>
        </w:rPr>
        <w:t>in</w:t>
      </w:r>
      <w:r w:rsidRPr="00523A33">
        <w:rPr>
          <w:b/>
          <w:color w:val="231F20"/>
          <w:spacing w:val="-28"/>
        </w:rPr>
        <w:t xml:space="preserve"> </w:t>
      </w:r>
      <w:r w:rsidRPr="00523A33">
        <w:rPr>
          <w:b/>
          <w:color w:val="231F20"/>
        </w:rPr>
        <w:t>the</w:t>
      </w:r>
      <w:r w:rsidRPr="00523A33">
        <w:rPr>
          <w:b/>
          <w:color w:val="231F20"/>
          <w:spacing w:val="-28"/>
        </w:rPr>
        <w:t xml:space="preserve"> </w:t>
      </w:r>
      <w:r w:rsidRPr="00523A33">
        <w:rPr>
          <w:b/>
          <w:color w:val="231F20"/>
        </w:rPr>
        <w:t>Activity</w:t>
      </w:r>
      <w:r w:rsidRPr="00523A33">
        <w:rPr>
          <w:b/>
          <w:color w:val="231F20"/>
          <w:spacing w:val="-28"/>
        </w:rPr>
        <w:t xml:space="preserve"> </w:t>
      </w:r>
      <w:r w:rsidRPr="00523A33">
        <w:rPr>
          <w:b/>
          <w:color w:val="231F20"/>
        </w:rPr>
        <w:t>1</w:t>
      </w:r>
      <w:r w:rsidRPr="00523A33">
        <w:rPr>
          <w:b/>
          <w:color w:val="231F20"/>
          <w:spacing w:val="-28"/>
        </w:rPr>
        <w:t xml:space="preserve"> </w:t>
      </w:r>
      <w:r w:rsidRPr="00523A33">
        <w:rPr>
          <w:b/>
          <w:color w:val="231F20"/>
        </w:rPr>
        <w:t>section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of your electronic task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booklet:</w:t>
      </w:r>
    </w:p>
    <w:p w:rsidR="00523A33" w:rsidRDefault="00523A33" w:rsidP="00523A33">
      <w:pPr>
        <w:pStyle w:val="ListParagraph"/>
        <w:tabs>
          <w:tab w:val="left" w:pos="599"/>
        </w:tabs>
        <w:kinsoku w:val="0"/>
        <w:overflowPunct w:val="0"/>
        <w:spacing w:line="242" w:lineRule="auto"/>
        <w:ind w:right="1518" w:firstLine="0"/>
        <w:rPr>
          <w:color w:val="231F20"/>
        </w:rPr>
      </w:pPr>
    </w:p>
    <w:p w:rsidR="003C4069" w:rsidRDefault="003C4069">
      <w:pPr>
        <w:pStyle w:val="ListParagraph"/>
        <w:numPr>
          <w:ilvl w:val="1"/>
          <w:numId w:val="4"/>
        </w:numPr>
        <w:tabs>
          <w:tab w:val="left" w:pos="968"/>
        </w:tabs>
        <w:kinsoku w:val="0"/>
        <w:overflowPunct w:val="0"/>
        <w:spacing w:before="3"/>
        <w:rPr>
          <w:color w:val="231F20"/>
        </w:rPr>
      </w:pPr>
      <w:r>
        <w:rPr>
          <w:color w:val="231F20"/>
        </w:rPr>
        <w:t>What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session</w:t>
      </w:r>
    </w:p>
    <w:p w:rsidR="003C4069" w:rsidRDefault="003C4069">
      <w:pPr>
        <w:pStyle w:val="ListParagraph"/>
        <w:numPr>
          <w:ilvl w:val="1"/>
          <w:numId w:val="4"/>
        </w:numPr>
        <w:tabs>
          <w:tab w:val="left" w:pos="967"/>
        </w:tabs>
        <w:kinsoku w:val="0"/>
        <w:overflowPunct w:val="0"/>
        <w:ind w:left="966" w:hanging="368"/>
        <w:rPr>
          <w:color w:val="231F20"/>
        </w:rPr>
      </w:pPr>
      <w:r>
        <w:rPr>
          <w:color w:val="231F20"/>
        </w:rPr>
        <w:t>Details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issues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encountered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session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solutions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discovered</w:t>
      </w:r>
    </w:p>
    <w:p w:rsidR="003C4069" w:rsidRDefault="003C4069">
      <w:pPr>
        <w:pStyle w:val="ListParagraph"/>
        <w:numPr>
          <w:ilvl w:val="1"/>
          <w:numId w:val="4"/>
        </w:numPr>
        <w:tabs>
          <w:tab w:val="left" w:pos="967"/>
        </w:tabs>
        <w:kinsoku w:val="0"/>
        <w:overflowPunct w:val="0"/>
        <w:ind w:left="966" w:hanging="368"/>
        <w:rPr>
          <w:color w:val="231F20"/>
        </w:rPr>
      </w:pPr>
      <w:r>
        <w:rPr>
          <w:color w:val="231F20"/>
        </w:rPr>
        <w:t>Action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points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next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session.</w:t>
      </w:r>
    </w:p>
    <w:p w:rsidR="003C4069" w:rsidRDefault="003C4069">
      <w:pPr>
        <w:pStyle w:val="Heading2"/>
        <w:kinsoku w:val="0"/>
        <w:overflowPunct w:val="0"/>
        <w:spacing w:before="0"/>
        <w:ind w:left="0" w:right="956"/>
        <w:jc w:val="right"/>
        <w:rPr>
          <w:color w:val="A7A9AC"/>
          <w:w w:val="105"/>
        </w:rPr>
      </w:pPr>
      <w:r>
        <w:rPr>
          <w:color w:val="A7A9AC"/>
          <w:w w:val="105"/>
        </w:rPr>
        <w:t>(10)</w:t>
      </w:r>
    </w:p>
    <w:p w:rsidR="003C4069" w:rsidRDefault="00687939">
      <w:pPr>
        <w:pStyle w:val="BodyText"/>
        <w:kinsoku w:val="0"/>
        <w:overflowPunct w:val="0"/>
        <w:spacing w:before="8"/>
        <w:rPr>
          <w:rFonts w:ascii="Calibri" w:hAnsi="Calibri" w:cs="Calibri"/>
          <w:b/>
          <w:bCs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120" behindDoc="0" locked="0" layoutInCell="0" allowOverlap="1">
                <wp:simplePos x="0" y="0"/>
                <wp:positionH relativeFrom="page">
                  <wp:posOffset>739775</wp:posOffset>
                </wp:positionH>
                <wp:positionV relativeFrom="paragraph">
                  <wp:posOffset>484505</wp:posOffset>
                </wp:positionV>
                <wp:extent cx="6275070" cy="4114800"/>
                <wp:effectExtent l="0" t="0" r="0" b="0"/>
                <wp:wrapTopAndBottom/>
                <wp:docPr id="17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507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before="125"/>
                              <w:ind w:left="169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Initial Task Plan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58.25pt;margin-top:38.15pt;width:494.1pt;height:324pt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" o:allowincell="f" filled="f" stroked="f">
                <v:textbox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before="125"/>
                        <w:ind w:left="169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Initial Task Plan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8"/>
        <w:rPr>
          <w:rFonts w:ascii="Calibri" w:hAnsi="Calibri" w:cs="Calibri"/>
          <w:b/>
          <w:bCs/>
          <w:sz w:val="14"/>
          <w:szCs w:val="14"/>
        </w:rPr>
        <w:sectPr w:rsidR="003C4069">
          <w:pgSz w:w="11910" w:h="16840"/>
          <w:pgMar w:top="640" w:right="740" w:bottom="840" w:left="620" w:header="0" w:footer="642" w:gutter="0"/>
          <w:cols w:space="720"/>
          <w:noEndnote/>
        </w:sectPr>
      </w:pPr>
    </w:p>
    <w:p w:rsidR="003C4069" w:rsidRDefault="005C72E2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50800</wp:posOffset>
                </wp:positionV>
                <wp:extent cx="6670675" cy="9622790"/>
                <wp:effectExtent l="0" t="0" r="15875" b="16510"/>
                <wp:wrapNone/>
                <wp:docPr id="146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DD1EA" id="Freeform 36" o:spid="_x0000_s1026" style="position:absolute;margin-left:3.5pt;margin-top:4pt;width:525.25pt;height:757.7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</v:shape>
            </w:pict>
          </mc:Fallback>
        </mc:AlternateContent>
      </w:r>
      <w:r w:rsidR="00687939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posOffset>7199630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4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38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43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9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73" y="1843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F1A48A" id="Group 60" o:spid="_x0000_s1026" style="position:absolute;margin-left:566.9pt;margin-top:35.4pt;width:22.7pt;height:759.7pt;z-index:251656192;mso-position-horizontal-relative:page;mso-position-vertical-relative:page" coordorigin="11338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" o:allowincell="f">
                <v:shape id="Picture 61" o:spid="_x0000_s1027" type="#_x0000_t75" style="position:absolute;left:11339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6b3LCAAAA3AAAAA8AAABkcnMvZG93bnJldi54bWxET91qwjAUvh/4DuEIu5up2xhajSIbQpHB&#10;8OcBDs1pE9qcdE3U+vbLQPDufHy/Z7keXCsu1AfrWcF0koEgLr22XCs4HbcvMxAhImtsPZOCGwVY&#10;r0ZPS8y1v/KeLodYixTCIUcFJsYulzKUhhyGie+IE1f53mFMsK+l7vGawl0rX7PsQzq0nBoMdvRp&#10;qGwOZ6eA919N8XMzTbE7Vt1892vn35VV6nk8bBYgIg3xIb67C53mv7/B/zPpArn6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Om9ywgAAANwAAAAPAAAAAAAAAAAAAAAAAJ8C&#10;AABkcnMvZG93bnJldi54bWxQSwUGAAAAAAQABAD3AAAAjgMAAAAA&#10;">
                  <v:imagedata r:id="rId15" o:title=""/>
                </v:shape>
                <v:shape id="Picture 62" o:spid="_x0000_s1028" type="#_x0000_t75" style="position:absolute;left:11473;top:1843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6BFbDAAAA3AAAAA8AAABkcnMvZG93bnJldi54bWxET01rAjEQvQv9D2EKvWlWEamrUaywqIiH&#10;aot4GzdjdulmsmxSXf+9EQq9zeN9znTe2kpcqfGlYwX9XgKCOHe6ZKPg65B130H4gKyxckwK7uRh&#10;PnvpTDHV7safdN0HI2II+xQVFCHUqZQ+L8ii77maOHIX11gMETZG6gZvMdxWcpAkI2mx5NhQYE3L&#10;gvKf/a9VMP7Izodya8Z9nZ2So/lebcJupdTba7uYgAjUhn/xn3ut4/zhEJ7PxAvk7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LoEVsMAAADcAAAADwAAAAAAAAAAAAAAAACf&#10;AgAAZHJzL2Rvd25yZXYueG1sUEsFBgAAAAAEAAQA9wAAAI8DAAAAAA==&#10;">
                  <v:imagedata r:id="rId16" o:title=""/>
                </v:shape>
                <w10:wrap anchorx="page" anchory="page"/>
              </v:group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6"/>
        <w:rPr>
          <w:rFonts w:ascii="Calibri" w:hAnsi="Calibri" w:cs="Calibri"/>
          <w:b/>
          <w:bCs/>
          <w:sz w:val="17"/>
          <w:szCs w:val="17"/>
        </w:rPr>
      </w:pPr>
    </w:p>
    <w:p w:rsidR="003C4069" w:rsidRDefault="003C4069">
      <w:pPr>
        <w:pStyle w:val="BodyText"/>
        <w:kinsoku w:val="0"/>
        <w:overflowPunct w:val="0"/>
        <w:spacing w:before="86" w:line="242" w:lineRule="auto"/>
        <w:ind w:left="230" w:right="1710"/>
        <w:rPr>
          <w:color w:val="231F20"/>
        </w:rPr>
      </w:pPr>
      <w:r>
        <w:rPr>
          <w:color w:val="231F20"/>
        </w:rPr>
        <w:t>Instruction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session,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please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complete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following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logbook,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duplicating the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table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required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session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(cut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paste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table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required).</w:t>
      </w:r>
    </w:p>
    <w:p w:rsidR="005C72E2" w:rsidRDefault="005C72E2">
      <w:pPr>
        <w:pStyle w:val="BodyText"/>
        <w:kinsoku w:val="0"/>
        <w:overflowPunct w:val="0"/>
        <w:spacing w:before="86" w:line="242" w:lineRule="auto"/>
        <w:ind w:left="230" w:right="1710"/>
        <w:rPr>
          <w:color w:val="231F20"/>
        </w:rPr>
      </w:pPr>
    </w:p>
    <w:tbl>
      <w:tblPr>
        <w:tblStyle w:val="TableGrid"/>
        <w:tblpPr w:leftFromText="180" w:rightFromText="180" w:horzAnchor="margin" w:tblpX="273" w:tblpY="1762"/>
        <w:tblW w:w="10064" w:type="dxa"/>
        <w:tblLook w:val="04A0" w:firstRow="1" w:lastRow="0" w:firstColumn="1" w:lastColumn="0" w:noHBand="0" w:noVBand="1"/>
      </w:tblPr>
      <w:tblGrid>
        <w:gridCol w:w="10064"/>
      </w:tblGrid>
      <w:tr w:rsidR="005C72E2" w:rsidRPr="005C72E2" w:rsidTr="005C72E2">
        <w:trPr>
          <w:trHeight w:val="558"/>
        </w:trPr>
        <w:tc>
          <w:tcPr>
            <w:tcW w:w="10064" w:type="dxa"/>
          </w:tcPr>
          <w:p w:rsidR="005C72E2" w:rsidRPr="005C72E2" w:rsidRDefault="005C72E2" w:rsidP="005C72E2">
            <w:pPr>
              <w:kinsoku w:val="0"/>
              <w:overflowPunct w:val="0"/>
              <w:spacing w:before="87"/>
              <w:rPr>
                <w:color w:val="231F20"/>
                <w:sz w:val="24"/>
                <w:szCs w:val="24"/>
              </w:rPr>
            </w:pPr>
            <w:r w:rsidRPr="005C72E2">
              <w:rPr>
                <w:color w:val="231F20"/>
                <w:sz w:val="24"/>
                <w:szCs w:val="24"/>
              </w:rPr>
              <w:t>Remember to update the project time plan/Gantt chart at the start of each session</w:t>
            </w:r>
          </w:p>
          <w:p w:rsidR="005C72E2" w:rsidRPr="005C72E2" w:rsidRDefault="005C72E2" w:rsidP="005C72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C72E2" w:rsidRPr="005C72E2" w:rsidTr="005C72E2">
        <w:trPr>
          <w:trHeight w:val="565"/>
        </w:trPr>
        <w:tc>
          <w:tcPr>
            <w:tcW w:w="10064" w:type="dxa"/>
          </w:tcPr>
          <w:p w:rsidR="005C72E2" w:rsidRPr="005C72E2" w:rsidRDefault="005C72E2" w:rsidP="005C72E2">
            <w:pPr>
              <w:kinsoku w:val="0"/>
              <w:overflowPunct w:val="0"/>
              <w:rPr>
                <w:color w:val="231F20"/>
                <w:sz w:val="24"/>
                <w:szCs w:val="24"/>
              </w:rPr>
            </w:pPr>
            <w:r w:rsidRPr="005C72E2">
              <w:rPr>
                <w:color w:val="231F20"/>
                <w:sz w:val="24"/>
                <w:szCs w:val="24"/>
              </w:rPr>
              <w:t>Date:</w:t>
            </w:r>
          </w:p>
          <w:p w:rsidR="005C72E2" w:rsidRPr="005C72E2" w:rsidRDefault="005C72E2" w:rsidP="005C72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C72E2" w:rsidRPr="005C72E2" w:rsidTr="005C72E2">
        <w:trPr>
          <w:trHeight w:val="3726"/>
        </w:trPr>
        <w:tc>
          <w:tcPr>
            <w:tcW w:w="10064" w:type="dxa"/>
          </w:tcPr>
          <w:p w:rsidR="005C72E2" w:rsidRPr="005C72E2" w:rsidRDefault="005C72E2" w:rsidP="005C72E2">
            <w:pPr>
              <w:kinsoku w:val="0"/>
              <w:overflowPunct w:val="0"/>
              <w:spacing w:before="211"/>
              <w:rPr>
                <w:color w:val="231F20"/>
                <w:sz w:val="24"/>
                <w:szCs w:val="24"/>
              </w:rPr>
            </w:pPr>
            <w:r w:rsidRPr="005C72E2">
              <w:rPr>
                <w:color w:val="231F20"/>
                <w:sz w:val="24"/>
                <w:szCs w:val="24"/>
              </w:rPr>
              <w:t>What I have done this session:</w:t>
            </w:r>
          </w:p>
          <w:p w:rsidR="005C72E2" w:rsidRPr="005C72E2" w:rsidRDefault="005C72E2" w:rsidP="005C72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C72E2" w:rsidRPr="005C72E2" w:rsidTr="005C72E2">
        <w:trPr>
          <w:trHeight w:val="3539"/>
        </w:trPr>
        <w:tc>
          <w:tcPr>
            <w:tcW w:w="10064" w:type="dxa"/>
          </w:tcPr>
          <w:p w:rsidR="005C72E2" w:rsidRPr="005C72E2" w:rsidRDefault="005C72E2" w:rsidP="005C72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72E2">
              <w:rPr>
                <w:color w:val="231F20"/>
                <w:sz w:val="24"/>
                <w:szCs w:val="24"/>
              </w:rPr>
              <w:t>Issues encountered this session and solutions with justification:</w:t>
            </w:r>
          </w:p>
        </w:tc>
      </w:tr>
      <w:tr w:rsidR="005C72E2" w:rsidRPr="005C72E2" w:rsidTr="005C72E2">
        <w:trPr>
          <w:trHeight w:val="3662"/>
        </w:trPr>
        <w:tc>
          <w:tcPr>
            <w:tcW w:w="10064" w:type="dxa"/>
          </w:tcPr>
          <w:p w:rsidR="005C72E2" w:rsidRPr="005C72E2" w:rsidRDefault="005C72E2" w:rsidP="005C72E2">
            <w:pPr>
              <w:kinsoku w:val="0"/>
              <w:overflowPunct w:val="0"/>
              <w:rPr>
                <w:color w:val="231F20"/>
                <w:sz w:val="24"/>
                <w:szCs w:val="24"/>
              </w:rPr>
            </w:pPr>
            <w:r w:rsidRPr="005C72E2">
              <w:rPr>
                <w:color w:val="231F20"/>
                <w:sz w:val="24"/>
                <w:szCs w:val="24"/>
              </w:rPr>
              <w:t>Action points for the next session:</w:t>
            </w:r>
          </w:p>
          <w:p w:rsidR="005C72E2" w:rsidRPr="005C72E2" w:rsidRDefault="005C72E2" w:rsidP="005C72E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5C72E2" w:rsidRDefault="005C72E2">
      <w:pPr>
        <w:pStyle w:val="BodyText"/>
        <w:kinsoku w:val="0"/>
        <w:overflowPunct w:val="0"/>
        <w:spacing w:before="86" w:line="242" w:lineRule="auto"/>
        <w:ind w:left="230" w:right="1710"/>
        <w:rPr>
          <w:color w:val="231F20"/>
        </w:rPr>
      </w:pPr>
    </w:p>
    <w:p w:rsidR="003C4069" w:rsidRDefault="003C4069" w:rsidP="005C72E2">
      <w:pPr>
        <w:pStyle w:val="BodyText"/>
        <w:tabs>
          <w:tab w:val="left" w:pos="1515"/>
        </w:tabs>
        <w:kinsoku w:val="0"/>
        <w:overflowPunct w:val="0"/>
        <w:rPr>
          <w:sz w:val="26"/>
          <w:szCs w:val="26"/>
        </w:rPr>
      </w:pPr>
    </w:p>
    <w:p w:rsidR="003C4069" w:rsidRDefault="003C4069">
      <w:pPr>
        <w:pStyle w:val="BodyText"/>
        <w:kinsoku w:val="0"/>
        <w:overflowPunct w:val="0"/>
        <w:rPr>
          <w:sz w:val="26"/>
          <w:szCs w:val="26"/>
        </w:rPr>
      </w:pPr>
    </w:p>
    <w:p w:rsidR="003C4069" w:rsidRDefault="003C4069">
      <w:pPr>
        <w:pStyle w:val="BodyText"/>
        <w:kinsoku w:val="0"/>
        <w:overflowPunct w:val="0"/>
        <w:rPr>
          <w:sz w:val="26"/>
          <w:szCs w:val="26"/>
        </w:rPr>
      </w:pPr>
    </w:p>
    <w:p w:rsidR="003C4069" w:rsidRDefault="003C4069">
      <w:pPr>
        <w:pStyle w:val="BodyText"/>
        <w:kinsoku w:val="0"/>
        <w:overflowPunct w:val="0"/>
        <w:rPr>
          <w:sz w:val="26"/>
          <w:szCs w:val="26"/>
        </w:rPr>
      </w:pPr>
    </w:p>
    <w:p w:rsidR="003C4069" w:rsidRDefault="00687939">
      <w:pPr>
        <w:pStyle w:val="BodyText"/>
        <w:kinsoku w:val="0"/>
        <w:overflowPunct w:val="0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39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4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" y="1864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6B98EA" id="Group 63" o:spid="_x0000_s1026" style="position:absolute;margin-left:5.65pt;margin-top:35.4pt;width:22.7pt;height:759.7pt;z-index:251657216;mso-position-horizontal-relative:page;mso-position-vertical-relative:page" coordorigin="113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" o:allowincell="f">
                <v:shape id="Picture 64" o:spid="_x0000_s1027" type="#_x0000_t75" style="position:absolute;left:113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o8QXFAAAA3AAAAA8AAABkcnMvZG93bnJldi54bWxEj91qwzAMhe8HfQejwe5WZ2OUNatbxsYg&#10;lMLozwOIWIlNYjmNvTZ9++lisDuJc3TOp9VmCr260Jh8ZANP8wIUcR2t59bA6fj1+AoqZWSLfWQy&#10;cKMEm/XsboWljVfe0+WQWyUhnEo04HIeSq1T7ShgmseBWLQmjgGzrGOr7YhXCQ+9fi6KhQ7oWRoc&#10;DvThqO4OP8EA7z+76vvmump7bIbl9uyXu8Yb83A/vb+ByjTlf/PfdWUF/0Xw5RmZQK9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6PEFxQAAANwAAAAPAAAAAAAAAAAAAAAA&#10;AJ8CAABkcnMvZG93bnJldi54bWxQSwUGAAAAAAQABAD3AAAAkQMAAAAA&#10;">
                  <v:imagedata r:id="rId15" o:title=""/>
                </v:shape>
                <v:shape id="Picture 65" o:spid="_x0000_s1028" type="#_x0000_t75" style="position:absolute;left:266;top:1864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s0YrAAAAA3AAAAA8AAABkcnMvZG93bnJldi54bWxET02LwjAQvQv+hzCCN02V4ko1ioiCJ2Fd&#10;Eb0NzdgWm0lootZ/bxYEb/N4nzNftqYWD2p8ZVnBaJiAIM6trrhQcPzbDqYgfEDWWFsmBS/ysFx0&#10;O3PMtH3yLz0OoRAxhH2GCsoQXCalz0sy6IfWEUfuahuDIcKmkLrBZww3tRwnyUQarDg2lOhoXVJ+&#10;O9yNgtPktOckTdPX+nJua/px283VKdXvtasZiEBt+Io/7p2O89MR/D8TL5CL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qzRisAAAADcAAAADwAAAAAAAAAAAAAAAACfAgAA&#10;ZHJzL2Rvd25yZXYueG1sUEsFBgAAAAAEAAQA9wAAAIwDAAAAAA==&#10;">
                  <v:imagedata r:id="rId17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462280</wp:posOffset>
                </wp:positionV>
                <wp:extent cx="6670675" cy="9622790"/>
                <wp:effectExtent l="0" t="0" r="0" b="0"/>
                <wp:wrapNone/>
                <wp:docPr id="138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C5EB2" id="Freeform 66" o:spid="_x0000_s1026" style="position:absolute;margin-left:35pt;margin-top:36.4pt;width:525.25pt;height:757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" o:allowincell="f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  <w10:wrap anchorx="page" anchory="page"/>
              </v:shape>
            </w:pict>
          </mc:Fallback>
        </mc:AlternateContent>
      </w:r>
    </w:p>
    <w:p w:rsidR="003C4069" w:rsidRDefault="003C4069">
      <w:pPr>
        <w:pStyle w:val="Heading2"/>
        <w:kinsoku w:val="0"/>
        <w:overflowPunct w:val="0"/>
        <w:rPr>
          <w:color w:val="231F20"/>
          <w:w w:val="110"/>
        </w:rPr>
      </w:pPr>
      <w:r>
        <w:rPr>
          <w:color w:val="231F20"/>
          <w:w w:val="110"/>
        </w:rPr>
        <w:t>Activity 2</w:t>
      </w:r>
    </w:p>
    <w:p w:rsidR="003C4069" w:rsidRDefault="003C4069">
      <w:pPr>
        <w:pStyle w:val="BodyText"/>
        <w:kinsoku w:val="0"/>
        <w:overflowPunct w:val="0"/>
        <w:spacing w:before="187"/>
        <w:ind w:left="23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Analysis of the brief</w:t>
      </w:r>
    </w:p>
    <w:p w:rsidR="00523A33" w:rsidRDefault="00523A33" w:rsidP="00523A33">
      <w:pPr>
        <w:pStyle w:val="ListParagraph"/>
        <w:tabs>
          <w:tab w:val="left" w:pos="599"/>
        </w:tabs>
        <w:kinsoku w:val="0"/>
        <w:overflowPunct w:val="0"/>
        <w:spacing w:before="190" w:line="242" w:lineRule="auto"/>
        <w:ind w:right="1844" w:firstLine="0"/>
        <w:rPr>
          <w:color w:val="231F20"/>
        </w:rPr>
      </w:pPr>
      <w:r>
        <w:rPr>
          <w:color w:val="231F20"/>
        </w:rPr>
        <w:t>You are advised to spend no longer than 1.5 hours on this activity.</w:t>
      </w:r>
    </w:p>
    <w:p w:rsidR="003C4069" w:rsidRDefault="003C4069">
      <w:pPr>
        <w:pStyle w:val="ListParagraph"/>
        <w:numPr>
          <w:ilvl w:val="0"/>
          <w:numId w:val="4"/>
        </w:numPr>
        <w:tabs>
          <w:tab w:val="left" w:pos="599"/>
        </w:tabs>
        <w:kinsoku w:val="0"/>
        <w:overflowPunct w:val="0"/>
        <w:spacing w:before="190" w:line="242" w:lineRule="auto"/>
        <w:ind w:right="1844" w:hanging="368"/>
        <w:rPr>
          <w:color w:val="231F20"/>
        </w:rPr>
      </w:pPr>
      <w:r>
        <w:rPr>
          <w:color w:val="231F20"/>
        </w:rPr>
        <w:t>By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interpreting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client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brief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operational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requirements,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prepare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technical specification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user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friendly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handle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unexpected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events.</w:t>
      </w:r>
    </w:p>
    <w:p w:rsidR="003C4069" w:rsidRDefault="003C4069">
      <w:pPr>
        <w:pStyle w:val="ListParagraph"/>
        <w:numPr>
          <w:ilvl w:val="0"/>
          <w:numId w:val="4"/>
        </w:numPr>
        <w:tabs>
          <w:tab w:val="left" w:pos="599"/>
        </w:tabs>
        <w:kinsoku w:val="0"/>
        <w:overflowPunct w:val="0"/>
        <w:spacing w:before="202" w:line="242" w:lineRule="auto"/>
        <w:ind w:right="2280" w:hanging="368"/>
        <w:rPr>
          <w:color w:val="231F20"/>
        </w:rPr>
      </w:pPr>
      <w:r>
        <w:rPr>
          <w:color w:val="231F20"/>
        </w:rPr>
        <w:t>Prepare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check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functionality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solution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the technical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specification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include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unexpected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events.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956"/>
        <w:jc w:val="right"/>
        <w:rPr>
          <w:color w:val="A7A9AC"/>
          <w:w w:val="105"/>
        </w:rPr>
      </w:pPr>
      <w:r>
        <w:rPr>
          <w:color w:val="A7A9AC"/>
          <w:w w:val="105"/>
        </w:rPr>
        <w:t>(9)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956"/>
        <w:jc w:val="right"/>
        <w:rPr>
          <w:color w:val="A7A9AC"/>
          <w:w w:val="105"/>
        </w:rPr>
        <w:sectPr w:rsidR="003C4069">
          <w:footerReference w:type="even" r:id="rId18"/>
          <w:footerReference w:type="default" r:id="rId19"/>
          <w:pgSz w:w="11910" w:h="16840"/>
          <w:pgMar w:top="640" w:right="740" w:bottom="840" w:left="620" w:header="0" w:footer="642" w:gutter="0"/>
          <w:cols w:space="720"/>
          <w:noEndnote/>
        </w:sectPr>
      </w:pPr>
    </w:p>
    <w:p w:rsidR="003C4069" w:rsidRDefault="0068793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444500</wp:posOffset>
                </wp:positionV>
                <wp:extent cx="9622790" cy="6670675"/>
                <wp:effectExtent l="0" t="0" r="0" b="0"/>
                <wp:wrapNone/>
                <wp:docPr id="137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2790" cy="6670675"/>
                        </a:xfrm>
                        <a:custGeom>
                          <a:avLst/>
                          <a:gdLst>
                            <a:gd name="T0" fmla="*/ 15153 w 15154"/>
                            <a:gd name="T1" fmla="*/ 170 h 10505"/>
                            <a:gd name="T2" fmla="*/ 15151 w 15154"/>
                            <a:gd name="T3" fmla="*/ 71 h 10505"/>
                            <a:gd name="T4" fmla="*/ 15132 w 15154"/>
                            <a:gd name="T5" fmla="*/ 21 h 10505"/>
                            <a:gd name="T6" fmla="*/ 15081 w 15154"/>
                            <a:gd name="T7" fmla="*/ 2 h 10505"/>
                            <a:gd name="T8" fmla="*/ 14983 w 15154"/>
                            <a:gd name="T9" fmla="*/ 0 h 10505"/>
                            <a:gd name="T10" fmla="*/ 170 w 15154"/>
                            <a:gd name="T11" fmla="*/ 0 h 10505"/>
                            <a:gd name="T12" fmla="*/ 71 w 15154"/>
                            <a:gd name="T13" fmla="*/ 2 h 10505"/>
                            <a:gd name="T14" fmla="*/ 21 w 15154"/>
                            <a:gd name="T15" fmla="*/ 21 h 10505"/>
                            <a:gd name="T16" fmla="*/ 2 w 15154"/>
                            <a:gd name="T17" fmla="*/ 71 h 10505"/>
                            <a:gd name="T18" fmla="*/ 0 w 15154"/>
                            <a:gd name="T19" fmla="*/ 170 h 10505"/>
                            <a:gd name="T20" fmla="*/ 0 w 15154"/>
                            <a:gd name="T21" fmla="*/ 10334 h 10505"/>
                            <a:gd name="T22" fmla="*/ 2 w 15154"/>
                            <a:gd name="T23" fmla="*/ 10433 h 10505"/>
                            <a:gd name="T24" fmla="*/ 21 w 15154"/>
                            <a:gd name="T25" fmla="*/ 10483 h 10505"/>
                            <a:gd name="T26" fmla="*/ 71 w 15154"/>
                            <a:gd name="T27" fmla="*/ 10502 h 10505"/>
                            <a:gd name="T28" fmla="*/ 170 w 15154"/>
                            <a:gd name="T29" fmla="*/ 10504 h 10505"/>
                            <a:gd name="T30" fmla="*/ 14983 w 15154"/>
                            <a:gd name="T31" fmla="*/ 10504 h 10505"/>
                            <a:gd name="T32" fmla="*/ 15081 w 15154"/>
                            <a:gd name="T33" fmla="*/ 10502 h 10505"/>
                            <a:gd name="T34" fmla="*/ 15132 w 15154"/>
                            <a:gd name="T35" fmla="*/ 10483 h 10505"/>
                            <a:gd name="T36" fmla="*/ 15151 w 15154"/>
                            <a:gd name="T37" fmla="*/ 10433 h 10505"/>
                            <a:gd name="T38" fmla="*/ 15153 w 15154"/>
                            <a:gd name="T39" fmla="*/ 10334 h 10505"/>
                            <a:gd name="T40" fmla="*/ 15153 w 15154"/>
                            <a:gd name="T41" fmla="*/ 170 h 105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5154" h="10505">
                              <a:moveTo>
                                <a:pt x="15153" y="170"/>
                              </a:moveTo>
                              <a:lnTo>
                                <a:pt x="15151" y="71"/>
                              </a:lnTo>
                              <a:lnTo>
                                <a:pt x="15132" y="21"/>
                              </a:lnTo>
                              <a:lnTo>
                                <a:pt x="15081" y="2"/>
                              </a:lnTo>
                              <a:lnTo>
                                <a:pt x="14983" y="0"/>
                              </a:lnTo>
                              <a:lnTo>
                                <a:pt x="170" y="0"/>
                              </a:ln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0334"/>
                              </a:lnTo>
                              <a:lnTo>
                                <a:pt x="2" y="10433"/>
                              </a:lnTo>
                              <a:lnTo>
                                <a:pt x="21" y="10483"/>
                              </a:lnTo>
                              <a:lnTo>
                                <a:pt x="71" y="10502"/>
                              </a:lnTo>
                              <a:lnTo>
                                <a:pt x="170" y="10504"/>
                              </a:lnTo>
                              <a:lnTo>
                                <a:pt x="14983" y="10504"/>
                              </a:lnTo>
                              <a:lnTo>
                                <a:pt x="15081" y="10502"/>
                              </a:lnTo>
                              <a:lnTo>
                                <a:pt x="15132" y="10483"/>
                              </a:lnTo>
                              <a:lnTo>
                                <a:pt x="15151" y="10433"/>
                              </a:lnTo>
                              <a:lnTo>
                                <a:pt x="15153" y="10334"/>
                              </a:lnTo>
                              <a:lnTo>
                                <a:pt x="15153" y="17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94A03" id="Freeform 67" o:spid="_x0000_s1026" style="position:absolute;margin-left:47.75pt;margin-top:35pt;width:757.7pt;height:525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154,10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" o:allowincell="f" path="m15153,170r-2,-99l15132,21,15081,2,14983,,170,,71,2,21,21,2,71,,170,,10334r2,99l21,10483r50,19l170,10504r14813,l15081,10502r51,-19l15151,10433r2,-99l15153,170xe" filled="f" strokecolor="#a7a9ac" strokeweight="2pt">
                <v:path arrowok="t" o:connecttype="custom" o:connectlocs="9622155,107950;9620885,45085;9608820,13335;9576435,1270;9514205,0;107950,0;45085,1270;13335,13335;1270,45085;0,107950;0,6562090;1270,6624955;13335,6656705;45085,6668770;107950,6670040;9514205,6670040;9576435,6668770;9608820,6656705;9620885,6624955;9622155,6562090;9622155,10795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10295890</wp:posOffset>
                </wp:positionH>
                <wp:positionV relativeFrom="page">
                  <wp:posOffset>0</wp:posOffset>
                </wp:positionV>
                <wp:extent cx="12700" cy="337185"/>
                <wp:effectExtent l="0" t="0" r="0" b="0"/>
                <wp:wrapNone/>
                <wp:docPr id="136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37185"/>
                        </a:xfrm>
                        <a:custGeom>
                          <a:avLst/>
                          <a:gdLst>
                            <a:gd name="T0" fmla="*/ 0 w 20"/>
                            <a:gd name="T1" fmla="*/ 0 h 531"/>
                            <a:gd name="T2" fmla="*/ 0 w 20"/>
                            <a:gd name="T3" fmla="*/ 530 h 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531">
                              <a:moveTo>
                                <a:pt x="0" y="0"/>
                              </a:moveTo>
                              <a:lnTo>
                                <a:pt x="0" y="53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8CD2EB7" id="Freeform 6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10.7pt,0,810.7pt,26.5pt" coordsize="20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" o:allowincell="f" filled="f" strokecolor="#231f20" strokeweight="1.2368mm">
                <v:path arrowok="t" o:connecttype="custom" o:connectlocs="0,0;0,33655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394970</wp:posOffset>
                </wp:positionH>
                <wp:positionV relativeFrom="page">
                  <wp:posOffset>0</wp:posOffset>
                </wp:positionV>
                <wp:extent cx="12700" cy="337185"/>
                <wp:effectExtent l="0" t="0" r="0" b="0"/>
                <wp:wrapNone/>
                <wp:docPr id="13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37185"/>
                        </a:xfrm>
                        <a:custGeom>
                          <a:avLst/>
                          <a:gdLst>
                            <a:gd name="T0" fmla="*/ 0 w 20"/>
                            <a:gd name="T1" fmla="*/ 0 h 531"/>
                            <a:gd name="T2" fmla="*/ 0 w 20"/>
                            <a:gd name="T3" fmla="*/ 530 h 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531">
                              <a:moveTo>
                                <a:pt x="0" y="0"/>
                              </a:moveTo>
                              <a:lnTo>
                                <a:pt x="0" y="53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D4A484" id="Freeform 6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1.1pt,0,31.1pt,26.5pt" coordsize="20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" o:allowincell="f" filled="f" strokecolor="#231f20" strokeweight="1.2368mm">
                <v:path arrowok="t" o:connecttype="custom" o:connectlocs="0,0;0,33655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7362190</wp:posOffset>
                </wp:positionV>
                <wp:extent cx="195580" cy="197485"/>
                <wp:effectExtent l="0" t="0" r="0" b="0"/>
                <wp:wrapNone/>
                <wp:docPr id="132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7485"/>
                          <a:chOff x="0" y="11594"/>
                          <a:chExt cx="308" cy="311"/>
                        </a:xfrm>
                      </wpg:grpSpPr>
                      <wps:wsp>
                        <wps:cNvPr id="133" name="Freeform 71"/>
                        <wps:cNvSpPr>
                          <a:spLocks/>
                        </wps:cNvSpPr>
                        <wps:spPr bwMode="auto">
                          <a:xfrm>
                            <a:off x="24" y="11900"/>
                            <a:ext cx="284" cy="20"/>
                          </a:xfrm>
                          <a:custGeom>
                            <a:avLst/>
                            <a:gdLst>
                              <a:gd name="T0" fmla="*/ 0 w 284"/>
                              <a:gd name="T1" fmla="*/ 0 h 20"/>
                              <a:gd name="T2" fmla="*/ 283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0" y="0"/>
                                </a:moveTo>
                                <a:lnTo>
                                  <a:pt x="28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72"/>
                        <wps:cNvSpPr>
                          <a:spLocks/>
                        </wps:cNvSpPr>
                        <wps:spPr bwMode="auto">
                          <a:xfrm>
                            <a:off x="5" y="11594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43BC74" id="Group 70" o:spid="_x0000_s1026" style="position:absolute;margin-left:0;margin-top:579.7pt;width:15.4pt;height:15.55pt;z-index:251662336;mso-position-horizontal-relative:page;mso-position-vertical-relative:page" coordorigin=",11594" coordsize="308,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" o:allowincell="f">
                <v:shape id="Freeform 71" o:spid="_x0000_s1027" style="position:absolute;left:24;top:11900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oGMIA&#10;AADcAAAADwAAAGRycy9kb3ducmV2LnhtbERPTWvCQBC9F/oflin0UnTTiramriKixauxYHsbstMk&#10;mJ0Nu6PGf+8WCr3N433ObNG7Vp0pxMazgedhBoq49LbhysDnfjN4AxUF2WLrmQxcKcJifn83w9z6&#10;C+/oXEilUgjHHA3UIl2udSxrchiHviNO3I8PDiXBUGkb8JLCXatfsmyiHTacGmrsaFVTeSxOzkCx&#10;WR8Py5V+lTD9euKimX58j8WYx4d++Q5KqJd/8Z97a9P80Qh+n0kX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agYwgAAANwAAAAPAAAAAAAAAAAAAAAAAJgCAABkcnMvZG93&#10;bnJldi54bWxQSwUGAAAAAAQABAD1AAAAhwMAAAAA&#10;" path="m,l283,e" filled="f" strokecolor="#231f20" strokeweight=".5pt">
                  <v:path arrowok="t" o:connecttype="custom" o:connectlocs="0,0;283,0" o:connectangles="0,0"/>
                </v:shape>
                <v:shape id="Freeform 72" o:spid="_x0000_s1028" style="position:absolute;left:5;top:1159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3v1cMA&#10;AADcAAAADwAAAGRycy9kb3ducmV2LnhtbERPTWvCQBC9C/0PyxR6042thhJdRUoLFb0Yi+cxOyYh&#10;2dmQ3Zror3cFwds83ufMl72pxZlaV1pWMB5FIIgzq0vOFfztf4afIJxH1lhbJgUXcrBcvAzmmGjb&#10;8Y7Oqc9FCGGXoILC+yaR0mUFGXQj2xAH7mRbgz7ANpe6xS6Em1q+R1EsDZYcGgps6KugrEr/jYL1&#10;ZHM8mFW3Tas9Xr+P07jqrrFSb6/9agbCU++f4of7V4f5HxO4PxMu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3v1cMAAADcAAAADwAAAAAAAAAAAAAAAACYAgAAZHJzL2Rv&#10;d25yZXYueG1sUEsFBgAAAAAEAAQA9QAAAIgDAAAAAA==&#10;" path="m,283l,e" filled="f" strokecolor="#231f20" strokeweight=".5pt">
                  <v:path arrowok="t" o:connecttype="custom" o:connectlocs="0,283;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10495915</wp:posOffset>
                </wp:positionH>
                <wp:positionV relativeFrom="page">
                  <wp:posOffset>7364095</wp:posOffset>
                </wp:positionV>
                <wp:extent cx="195580" cy="195580"/>
                <wp:effectExtent l="0" t="0" r="0" b="0"/>
                <wp:wrapNone/>
                <wp:docPr id="129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5580"/>
                          <a:chOff x="16529" y="11597"/>
                          <a:chExt cx="308" cy="308"/>
                        </a:xfrm>
                      </wpg:grpSpPr>
                      <wps:wsp>
                        <wps:cNvPr id="130" name="Freeform 74"/>
                        <wps:cNvSpPr>
                          <a:spLocks/>
                        </wps:cNvSpPr>
                        <wps:spPr bwMode="auto">
                          <a:xfrm>
                            <a:off x="16832" y="11597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75"/>
                        <wps:cNvSpPr>
                          <a:spLocks/>
                        </wps:cNvSpPr>
                        <wps:spPr bwMode="auto">
                          <a:xfrm>
                            <a:off x="16529" y="11900"/>
                            <a:ext cx="284" cy="20"/>
                          </a:xfrm>
                          <a:custGeom>
                            <a:avLst/>
                            <a:gdLst>
                              <a:gd name="T0" fmla="*/ 283 w 284"/>
                              <a:gd name="T1" fmla="*/ 0 h 20"/>
                              <a:gd name="T2" fmla="*/ 0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423BD4" id="Group 73" o:spid="_x0000_s1026" style="position:absolute;margin-left:826.45pt;margin-top:579.85pt;width:15.4pt;height:15.4pt;z-index:251663360;mso-position-horizontal-relative:page;mso-position-vertical-relative:page" coordorigin="16529,11597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" o:allowincell="f">
                <v:shape id="Freeform 74" o:spid="_x0000_s1027" style="position:absolute;left:16832;top:11597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bp1sYA&#10;AADcAAAADwAAAGRycy9kb3ducmV2LnhtbESPQWvCQBCF7wX/wzJCb3WjbYNEVxFpoaW9NIrnMTsm&#10;IdnZkN2a1F/fORR6m+G9ee+b9XZ0rbpSH2rPBuazBBRx4W3NpYHj4fVhCSpEZIutZzLwQwG2m8nd&#10;GjPrB/6iax5LJSEcMjRQxdhlWoeiIodh5jti0S6+dxhl7Uttexwk3LV6kSSpdlizNFTY0b6iosm/&#10;nYH3p4/zye2Gz7w54O3l/Jw2wy015n467lagIo3x3/x3/WYF/1Hw5RmZ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bp1sYAAADcAAAADwAAAAAAAAAAAAAAAACYAgAAZHJz&#10;L2Rvd25yZXYueG1sUEsFBgAAAAAEAAQA9QAAAIsDAAAAAA==&#10;" path="m,283l,e" filled="f" strokecolor="#231f20" strokeweight=".5pt">
                  <v:path arrowok="t" o:connecttype="custom" o:connectlocs="0,283;0,0" o:connectangles="0,0"/>
                </v:shape>
                <v:shape id="Freeform 75" o:spid="_x0000_s1028" style="position:absolute;left:16529;top:11900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T9MIA&#10;AADcAAAADwAAAGRycy9kb3ducmV2LnhtbERPTWvCQBC9F/oflil4KbqxYltTVxHR4tW0YHsbstMk&#10;mJ0Nu6PGf+8WCr3N433OfNm7Vp0pxMazgfEoA0VcettwZeDzYzt8BRUF2WLrmQxcKcJycX83x9z6&#10;C+/pXEilUgjHHA3UIl2udSxrchhHviNO3I8PDiXBUGkb8JLCXaufsuxZO2w4NdTY0bqm8licnIFi&#10;uzkeVmv9ImH29chFM3v/nooxg4d+9QZKqJd/8Z97Z9P8yRh+n0kX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95P0wgAAANwAAAAPAAAAAAAAAAAAAAAAAJgCAABkcnMvZG93&#10;bnJldi54bWxQSwUGAAAAAAQABAD1AAAAhwMAAAAA&#10;" path="m283,l,e" filled="f" strokecolor="#231f20" strokeweight=".5pt">
                  <v:path arrowok="t" o:connecttype="custom" o:connectlocs="283,0;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593725</wp:posOffset>
                </wp:positionH>
                <wp:positionV relativeFrom="page">
                  <wp:posOffset>7199630</wp:posOffset>
                </wp:positionV>
                <wp:extent cx="9648190" cy="288290"/>
                <wp:effectExtent l="0" t="0" r="0" b="0"/>
                <wp:wrapNone/>
                <wp:docPr id="12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48190" cy="288290"/>
                          <a:chOff x="935" y="11338"/>
                          <a:chExt cx="15194" cy="454"/>
                        </a:xfrm>
                      </wpg:grpSpPr>
                      <pic:pic xmlns:pic="http://schemas.openxmlformats.org/drawingml/2006/picture">
                        <pic:nvPicPr>
                          <pic:cNvPr id="12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5" y="11339"/>
                            <a:ext cx="1520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8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1" y="11473"/>
                            <a:ext cx="1290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4F10D2" id="Group 76" o:spid="_x0000_s1026" style="position:absolute;margin-left:46.75pt;margin-top:566.9pt;width:759.7pt;height:22.7pt;z-index:251664384;mso-position-horizontal-relative:page;mso-position-vertical-relative:page" coordorigin="935,11338" coordsize="15194,4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" o:allowincell="f">
                <v:shape id="Picture 77" o:spid="_x0000_s1027" type="#_x0000_t75" style="position:absolute;left:935;top:11339;width:15200;height:4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bvPvCAAAA3AAAAA8AAABkcnMvZG93bnJldi54bWxET01rwkAQvRf8D8sI3upGkbakbkKNCp4K&#10;ph48jtlpEpqdDburJv/eLRR6m8f7nHU+mE7cyPnWsoLFPAFBXFndcq3g9LV/fgPhA7LGzjIpGMlD&#10;nk2e1phqe+cj3cpQixjCPkUFTQh9KqWvGjLo57Ynjty3dQZDhK6W2uE9hptOLpPkRRpsOTY02FPR&#10;UPVTXo2CYp/gqh/daRg/z5ddWW03x2Kr1Gw6fLyDCDSEf/Gf+6Dj/OUr/D4TL5D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W7z7wgAAANwAAAAPAAAAAAAAAAAAAAAAAJ8C&#10;AABkcnMvZG93bnJldi54bWxQSwUGAAAAAAQABAD3AAAAjgMAAAAA&#10;">
                  <v:imagedata r:id="rId22" o:title=""/>
                </v:shape>
                <v:shape id="Picture 78" o:spid="_x0000_s1028" type="#_x0000_t75" style="position:absolute;left:2091;top:11473;width:12900;height: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GSJHAAAAA3AAAAA8AAABkcnMvZG93bnJldi54bWxEj0GLwkAMhe8L/ochgrd1qsIi1VFE2MWr&#10;VjzHTmyLnUztjG399+Yg7C3hvbz3Zb0dXK06akPl2cBsmoAizr2tuDBwzn6/l6BCRLZYeyYDLwqw&#10;3Yy+1pha3/ORulMslIRwSNFAGWOTah3ykhyGqW+IRbv51mGUtS20bbGXcFfreZL8aIcVS0OJDe1L&#10;yu+npzPw2D26YYFOX/vMZYTPy355/DNmMh52K1CRhvhv/lwfrODPhVaekQn05g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gZIkcAAAADcAAAADwAAAAAAAAAAAAAAAACfAgAA&#10;ZHJzL2Rvd25yZXYueG1sUEsFBgAAAAAEAAQA9wAAAIwDAAAAAA==&#10;">
                  <v:imagedata r:id="rId23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382270</wp:posOffset>
                </wp:positionH>
                <wp:positionV relativeFrom="page">
                  <wp:posOffset>613410</wp:posOffset>
                </wp:positionV>
                <wp:extent cx="171450" cy="166370"/>
                <wp:effectExtent l="0" t="0" r="0" b="0"/>
                <wp:wrapNone/>
                <wp:docPr id="125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before="9"/>
                              <w:ind w:left="20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27" type="#_x0000_t202" style="position:absolute;margin-left:30.1pt;margin-top:48.3pt;width:13.5pt;height:13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" o:allowincell="f" filled="f" stroked="f">
                <v:textbox style="layout-flow:vertical"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before="9"/>
                        <w:ind w:left="20"/>
                        <w:rPr>
                          <w:rFonts w:ascii="Calibri" w:hAnsi="Calibri" w:cs="Calibri"/>
                          <w:b/>
                          <w:bCs/>
                          <w:color w:val="231F20"/>
                          <w:w w:val="11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231F20"/>
                          <w:w w:val="110"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75565</wp:posOffset>
                </wp:positionH>
                <wp:positionV relativeFrom="page">
                  <wp:posOffset>2290445</wp:posOffset>
                </wp:positionV>
                <wp:extent cx="454660" cy="2984500"/>
                <wp:effectExtent l="0" t="0" r="0" b="0"/>
                <wp:wrapNone/>
                <wp:docPr id="124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660" cy="298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FC6410">
                            <w:pPr>
                              <w:pStyle w:val="BodyText"/>
                              <w:kinsoku w:val="0"/>
                              <w:overflowPunct w:val="0"/>
                              <w:spacing w:line="712" w:lineRule="exact"/>
                              <w:ind w:left="20"/>
                              <w:rPr>
                                <w:rFonts w:ascii="Z@RC7B3.tmp" w:hAnsi="Z@RC7B3.tmp" w:cs="Z@RC7B3.tmp"/>
                                <w:color w:val="231F2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Z@RC7B3.tmp" w:hAnsi="Z@RC7B3.tmp" w:cs="Z@RC7B3.tmp"/>
                                <w:color w:val="231F20"/>
                                <w:sz w:val="52"/>
                                <w:szCs w:val="52"/>
                              </w:rPr>
                              <w:t>*W61581</w:t>
                            </w:r>
                            <w:r w:rsidR="003C4069">
                              <w:rPr>
                                <w:rFonts w:ascii="Z@RC7B3.tmp" w:hAnsi="Z@RC7B3.tmp" w:cs="Z@RC7B3.tmp"/>
                                <w:color w:val="231F20"/>
                                <w:sz w:val="52"/>
                                <w:szCs w:val="52"/>
                              </w:rPr>
                              <w:t>*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28" type="#_x0000_t202" style="position:absolute;margin-left:5.95pt;margin-top:180.35pt;width:35.8pt;height:2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" o:allowincell="f" filled="f" stroked="f">
                <v:textbox style="layout-flow:vertical" inset="0,0,0,0">
                  <w:txbxContent>
                    <w:p w:rsidR="003C4069" w:rsidRDefault="00FC6410">
                      <w:pPr>
                        <w:pStyle w:val="BodyText"/>
                        <w:kinsoku w:val="0"/>
                        <w:overflowPunct w:val="0"/>
                        <w:spacing w:line="712" w:lineRule="exact"/>
                        <w:ind w:left="20"/>
                        <w:rPr>
                          <w:rFonts w:ascii="Z@RC7B3.tmp" w:hAnsi="Z@RC7B3.tmp" w:cs="Z@RC7B3.tmp"/>
                          <w:color w:val="231F20"/>
                          <w:sz w:val="52"/>
                          <w:szCs w:val="52"/>
                        </w:rPr>
                      </w:pPr>
                      <w:r>
                        <w:rPr>
                          <w:rFonts w:ascii="Z@RC7B3.tmp" w:hAnsi="Z@RC7B3.tmp" w:cs="Z@RC7B3.tmp"/>
                          <w:color w:val="231F20"/>
                          <w:sz w:val="52"/>
                          <w:szCs w:val="52"/>
                        </w:rPr>
                        <w:t>*W61581</w:t>
                      </w:r>
                      <w:r w:rsidR="003C4069">
                        <w:rPr>
                          <w:rFonts w:ascii="Z@RC7B3.tmp" w:hAnsi="Z@RC7B3.tmp" w:cs="Z@RC7B3.tmp"/>
                          <w:color w:val="231F20"/>
                          <w:sz w:val="52"/>
                          <w:szCs w:val="52"/>
                        </w:rPr>
                        <w:t>*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spacing w:before="1"/>
        <w:rPr>
          <w:rFonts w:ascii="Calibri" w:hAnsi="Calibri" w:cs="Calibri"/>
          <w:b/>
          <w:bCs/>
          <w:sz w:val="18"/>
          <w:szCs w:val="18"/>
        </w:rPr>
      </w:pPr>
    </w:p>
    <w:p w:rsidR="003C4069" w:rsidRDefault="003C4069">
      <w:pPr>
        <w:pStyle w:val="BodyText"/>
        <w:kinsoku w:val="0"/>
        <w:overflowPunct w:val="0"/>
        <w:spacing w:before="87"/>
        <w:ind w:left="5849" w:right="5583"/>
        <w:jc w:val="center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Test Plan Template (Activity 2)</w:t>
      </w:r>
    </w:p>
    <w:p w:rsidR="003C4069" w:rsidRDefault="003C4069">
      <w:pPr>
        <w:pStyle w:val="BodyText"/>
        <w:kinsoku w:val="0"/>
        <w:overflowPunct w:val="0"/>
        <w:spacing w:before="190"/>
        <w:ind w:left="313"/>
        <w:rPr>
          <w:color w:val="231F20"/>
        </w:rPr>
      </w:pPr>
      <w:r>
        <w:rPr>
          <w:color w:val="231F20"/>
        </w:rPr>
        <w:t>Tests can include unexpected events (i.e. non-routine) that are outside the normal operation of the system.</w:t>
      </w:r>
    </w:p>
    <w:p w:rsidR="003C4069" w:rsidRDefault="003C4069">
      <w:pPr>
        <w:pStyle w:val="BodyText"/>
        <w:kinsoku w:val="0"/>
        <w:overflowPunct w:val="0"/>
        <w:spacing w:before="10"/>
        <w:rPr>
          <w:sz w:val="19"/>
          <w:szCs w:val="19"/>
        </w:rPr>
      </w:pPr>
    </w:p>
    <w:tbl>
      <w:tblPr>
        <w:tblW w:w="0" w:type="auto"/>
        <w:tblInd w:w="4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2"/>
        <w:gridCol w:w="3572"/>
        <w:gridCol w:w="3572"/>
        <w:gridCol w:w="3572"/>
      </w:tblGrid>
      <w:tr w:rsidR="003C4069">
        <w:trPr>
          <w:trHeight w:val="546"/>
        </w:trPr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5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Test number</w:t>
            </w: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5"/>
              <w:ind w:left="113"/>
              <w:rPr>
                <w:b/>
                <w:bCs/>
                <w:color w:val="231F20"/>
                <w:w w:val="105"/>
              </w:rPr>
            </w:pPr>
            <w:r>
              <w:rPr>
                <w:b/>
                <w:bCs/>
                <w:color w:val="231F20"/>
                <w:w w:val="105"/>
              </w:rPr>
              <w:t>Purpose of test</w:t>
            </w: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5"/>
              <w:ind w:left="112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Test condition</w:t>
            </w: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5"/>
              <w:ind w:left="112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Expected result</w:t>
            </w:r>
          </w:p>
        </w:tc>
      </w:tr>
      <w:tr w:rsidR="003C4069">
        <w:trPr>
          <w:trHeight w:val="1680"/>
        </w:trPr>
        <w:tc>
          <w:tcPr>
            <w:tcW w:w="3572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4069">
        <w:trPr>
          <w:trHeight w:val="1680"/>
        </w:trPr>
        <w:tc>
          <w:tcPr>
            <w:tcW w:w="3572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4069">
        <w:trPr>
          <w:trHeight w:val="1680"/>
        </w:trPr>
        <w:tc>
          <w:tcPr>
            <w:tcW w:w="3572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4069">
        <w:trPr>
          <w:trHeight w:val="1680"/>
        </w:trPr>
        <w:tc>
          <w:tcPr>
            <w:tcW w:w="3572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4069">
        <w:trPr>
          <w:trHeight w:val="1675"/>
        </w:trPr>
        <w:tc>
          <w:tcPr>
            <w:tcW w:w="3572" w:type="dxa"/>
            <w:tcBorders>
              <w:top w:val="single" w:sz="8" w:space="0" w:color="A7A9AC"/>
              <w:left w:val="single" w:sz="12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2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C4069" w:rsidRDefault="003C4069">
      <w:pPr>
        <w:rPr>
          <w:sz w:val="19"/>
          <w:szCs w:val="19"/>
        </w:rPr>
        <w:sectPr w:rsidR="003C4069">
          <w:headerReference w:type="even" r:id="rId24"/>
          <w:headerReference w:type="default" r:id="rId25"/>
          <w:footerReference w:type="even" r:id="rId26"/>
          <w:footerReference w:type="default" r:id="rId27"/>
          <w:pgSz w:w="16840" w:h="11910" w:orient="landscape"/>
          <w:pgMar w:top="0" w:right="1200" w:bottom="0" w:left="820" w:header="0" w:footer="0" w:gutter="0"/>
          <w:cols w:space="720" w:equalWidth="0">
            <w:col w:w="14820"/>
          </w:cols>
          <w:noEndnote/>
        </w:sectPr>
      </w:pPr>
    </w:p>
    <w:p w:rsidR="003C4069" w:rsidRDefault="00687939">
      <w:pPr>
        <w:pStyle w:val="BodyText"/>
        <w:kinsoku w:val="0"/>
        <w:overflowPunct w:val="0"/>
        <w:rPr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21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22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3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" y="1864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192215" id="Group 103" o:spid="_x0000_s1026" style="position:absolute;margin-left:5.65pt;margin-top:35.4pt;width:22.7pt;height:759.7pt;z-index:251667456;mso-position-horizontal-relative:page;mso-position-vertical-relative:page" coordorigin="113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" o:allowincell="f">
                <v:shape id="Picture 104" o:spid="_x0000_s1027" type="#_x0000_t75" style="position:absolute;left:113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pL0nCAAAA3AAAAA8AAABkcnMvZG93bnJldi54bWxET91qwjAUvh/sHcIZeDfT9UJmNYo4BkUG&#10;w58HODSnTWhz0jVR69ubgeDd+fh+z3I9uk5caAjWs4KPaQaCuPLacqPgdPx+/wQRIrLGzjMpuFGA&#10;9er1ZYmF9lfe0+UQG5FCOBSowMTYF1KGypDDMPU9ceJqPziMCQ6N1ANeU7jrZJ5lM+nQcmow2NPW&#10;UNUezk4B77/a8vdm2nJ3rPv57s/Of2qr1ORt3CxARBrjU/xwlzrNz3P4fyZdIF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qS9JwgAAANwAAAAPAAAAAAAAAAAAAAAAAJ8C&#10;AABkcnMvZG93bnJldi54bWxQSwUGAAAAAAQABAD3AAAAjgMAAAAA&#10;">
                  <v:imagedata r:id="rId15" o:title=""/>
                </v:shape>
                <v:shape id="Picture 105" o:spid="_x0000_s1028" type="#_x0000_t75" style="position:absolute;left:266;top:1864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tD8bBAAAA3AAAAA8AAABkcnMvZG93bnJldi54bWxET0uLwjAQvgv7H8IseNN0tahUoyyygqcF&#10;HxS9Dc3Ylm0moYla//1GELzNx/ecxaozjbhR62vLCr6GCQjiwuqaSwXHw2YwA+EDssbGMil4kIfV&#10;8qO3wEzbO+/otg+liCHsM1RQheAyKX1RkUE/tI44chfbGgwRtqXULd5juGnkKEkm0mDNsaFCR+uK&#10;ir/91SjIJ/kvJ2maPtbnU9fQ1G1+Lk6p/mf3PQcRqAtv8cu91XH+aAzPZ+IFcvk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jtD8bBAAAA3AAAAA8AAAAAAAAAAAAAAAAAnwIA&#10;AGRycy9kb3ducmV2LnhtbFBLBQYAAAAABAAEAPcAAACNAwAAAAA=&#10;">
                  <v:imagedata r:id="rId17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462280</wp:posOffset>
                </wp:positionV>
                <wp:extent cx="6670675" cy="9622790"/>
                <wp:effectExtent l="0" t="0" r="0" b="0"/>
                <wp:wrapNone/>
                <wp:docPr id="120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99BC5" id="Freeform 106" o:spid="_x0000_s1026" style="position:absolute;margin-left:35pt;margin-top:36.4pt;width:525.25pt;height:757.7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" o:allowincell="f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  <w10:wrap anchorx="page" anchory="page"/>
              </v:shape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5"/>
        <w:rPr>
          <w:sz w:val="19"/>
          <w:szCs w:val="19"/>
        </w:rPr>
      </w:pPr>
    </w:p>
    <w:p w:rsidR="003C4069" w:rsidRDefault="003C4069">
      <w:pPr>
        <w:pStyle w:val="Heading2"/>
        <w:kinsoku w:val="0"/>
        <w:overflowPunct w:val="0"/>
        <w:spacing w:line="393" w:lineRule="auto"/>
        <w:ind w:left="110" w:right="7679"/>
        <w:rPr>
          <w:color w:val="231F20"/>
          <w:w w:val="110"/>
        </w:rPr>
      </w:pPr>
      <w:r>
        <w:rPr>
          <w:color w:val="231F20"/>
          <w:w w:val="110"/>
        </w:rPr>
        <w:t>Activity 3 System design</w:t>
      </w:r>
    </w:p>
    <w:p w:rsidR="00523A33" w:rsidRDefault="00523A33">
      <w:pPr>
        <w:pStyle w:val="BodyText"/>
        <w:kinsoku w:val="0"/>
        <w:overflowPunct w:val="0"/>
        <w:spacing w:before="2" w:line="242" w:lineRule="auto"/>
        <w:ind w:left="110" w:right="635"/>
        <w:rPr>
          <w:color w:val="231F20"/>
          <w:w w:val="95"/>
        </w:rPr>
      </w:pPr>
      <w:r>
        <w:rPr>
          <w:color w:val="231F20"/>
          <w:w w:val="95"/>
        </w:rPr>
        <w:t>You are advised to spend no longer than 2.5 hours on this activity.</w:t>
      </w:r>
    </w:p>
    <w:p w:rsidR="00523A33" w:rsidRDefault="00523A33">
      <w:pPr>
        <w:pStyle w:val="BodyText"/>
        <w:kinsoku w:val="0"/>
        <w:overflowPunct w:val="0"/>
        <w:spacing w:before="2" w:line="242" w:lineRule="auto"/>
        <w:ind w:left="110" w:right="635"/>
        <w:rPr>
          <w:color w:val="231F20"/>
          <w:w w:val="95"/>
        </w:rPr>
      </w:pPr>
    </w:p>
    <w:p w:rsidR="003C4069" w:rsidRDefault="003C4069">
      <w:pPr>
        <w:pStyle w:val="BodyText"/>
        <w:kinsoku w:val="0"/>
        <w:overflowPunct w:val="0"/>
        <w:spacing w:before="2" w:line="242" w:lineRule="auto"/>
        <w:ind w:left="110" w:right="635"/>
        <w:rPr>
          <w:color w:val="231F20"/>
        </w:rPr>
      </w:pPr>
      <w:r>
        <w:rPr>
          <w:color w:val="231F20"/>
          <w:w w:val="95"/>
        </w:rPr>
        <w:t>Prepare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user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friendly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system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design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can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handle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some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unexpected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 xml:space="preserve">events, </w:t>
      </w:r>
      <w:r>
        <w:rPr>
          <w:color w:val="231F20"/>
        </w:rPr>
        <w:t>including: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202"/>
        <w:ind w:hanging="368"/>
        <w:rPr>
          <w:color w:val="231F20"/>
        </w:rPr>
      </w:pP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selection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justification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suitable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input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output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devices.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203" w:line="242" w:lineRule="auto"/>
        <w:ind w:right="1685" w:hanging="368"/>
        <w:rPr>
          <w:color w:val="231F20"/>
        </w:rPr>
      </w:pPr>
      <w:r>
        <w:rPr>
          <w:color w:val="231F20"/>
        </w:rPr>
        <w:t>A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description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design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covering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input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output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devices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and microcontroller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connections.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202"/>
        <w:ind w:hanging="368"/>
        <w:rPr>
          <w:color w:val="231F20"/>
        </w:rPr>
      </w:pPr>
      <w:r>
        <w:rPr>
          <w:color w:val="231F20"/>
        </w:rPr>
        <w:t>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program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structure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detailing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key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operations.</w:t>
      </w:r>
    </w:p>
    <w:p w:rsidR="003C4069" w:rsidRDefault="00523A33" w:rsidP="00523A33">
      <w:pPr>
        <w:pStyle w:val="BodyText"/>
        <w:kinsoku w:val="0"/>
        <w:overflowPunct w:val="0"/>
        <w:spacing w:before="204" w:line="242" w:lineRule="auto"/>
        <w:ind w:left="110" w:right="635"/>
        <w:rPr>
          <w:color w:val="231F20"/>
        </w:rPr>
      </w:pPr>
      <w:r>
        <w:rPr>
          <w:color w:val="231F20"/>
          <w:spacing w:val="-3"/>
        </w:rPr>
        <w:t xml:space="preserve">For </w:t>
      </w:r>
      <w:r w:rsidRPr="00523A33">
        <w:rPr>
          <w:b/>
          <w:color w:val="231F20"/>
          <w:spacing w:val="-3"/>
        </w:rPr>
        <w:t>Activity 3</w:t>
      </w:r>
      <w:r>
        <w:rPr>
          <w:color w:val="231F20"/>
          <w:spacing w:val="-3"/>
        </w:rPr>
        <w:t xml:space="preserve"> </w:t>
      </w:r>
      <w:r w:rsidR="003C4069">
        <w:rPr>
          <w:color w:val="231F20"/>
        </w:rPr>
        <w:t>you</w:t>
      </w:r>
      <w:r w:rsidR="003C4069">
        <w:rPr>
          <w:color w:val="231F20"/>
          <w:spacing w:val="-42"/>
        </w:rPr>
        <w:t xml:space="preserve"> </w:t>
      </w:r>
      <w:r w:rsidR="003C4069">
        <w:rPr>
          <w:color w:val="231F20"/>
        </w:rPr>
        <w:t>could</w:t>
      </w:r>
      <w:r w:rsidR="003C4069">
        <w:rPr>
          <w:color w:val="231F20"/>
          <w:spacing w:val="-42"/>
        </w:rPr>
        <w:t xml:space="preserve"> </w:t>
      </w:r>
      <w:r w:rsidR="003C4069">
        <w:rPr>
          <w:color w:val="231F20"/>
        </w:rPr>
        <w:t>provide:</w:t>
      </w:r>
      <w:r w:rsidR="003C4069">
        <w:rPr>
          <w:color w:val="231F20"/>
          <w:spacing w:val="-42"/>
        </w:rPr>
        <w:t xml:space="preserve"> </w:t>
      </w:r>
      <w:r w:rsidR="003C4069">
        <w:rPr>
          <w:color w:val="231F20"/>
        </w:rPr>
        <w:t>written</w:t>
      </w:r>
      <w:r w:rsidR="003C4069">
        <w:rPr>
          <w:color w:val="231F20"/>
          <w:spacing w:val="-42"/>
        </w:rPr>
        <w:t xml:space="preserve"> </w:t>
      </w:r>
      <w:r w:rsidR="003C4069">
        <w:rPr>
          <w:color w:val="231F20"/>
        </w:rPr>
        <w:t>notes,</w:t>
      </w:r>
      <w:r w:rsidR="003C4069">
        <w:rPr>
          <w:color w:val="231F20"/>
          <w:spacing w:val="-42"/>
        </w:rPr>
        <w:t xml:space="preserve"> </w:t>
      </w:r>
      <w:r w:rsidR="003C4069">
        <w:rPr>
          <w:color w:val="231F20"/>
        </w:rPr>
        <w:t>annotated</w:t>
      </w:r>
      <w:r w:rsidR="003C4069">
        <w:rPr>
          <w:color w:val="231F20"/>
          <w:spacing w:val="-42"/>
        </w:rPr>
        <w:t xml:space="preserve"> </w:t>
      </w:r>
      <w:r w:rsidR="003C4069">
        <w:rPr>
          <w:color w:val="231F20"/>
        </w:rPr>
        <w:t>diagrams,</w:t>
      </w:r>
      <w:r w:rsidR="003C4069">
        <w:rPr>
          <w:color w:val="231F20"/>
          <w:spacing w:val="-42"/>
        </w:rPr>
        <w:t xml:space="preserve"> </w:t>
      </w:r>
      <w:r w:rsidR="003C4069">
        <w:rPr>
          <w:color w:val="231F20"/>
        </w:rPr>
        <w:t>flow</w:t>
      </w:r>
      <w:r w:rsidR="003C4069">
        <w:rPr>
          <w:color w:val="231F20"/>
          <w:spacing w:val="-42"/>
        </w:rPr>
        <w:t xml:space="preserve"> </w:t>
      </w:r>
      <w:r w:rsidR="003C4069">
        <w:rPr>
          <w:color w:val="231F20"/>
        </w:rPr>
        <w:t>charts,</w:t>
      </w:r>
      <w:r w:rsidR="003C4069">
        <w:rPr>
          <w:color w:val="231F20"/>
          <w:spacing w:val="-42"/>
        </w:rPr>
        <w:t xml:space="preserve"> </w:t>
      </w:r>
      <w:r w:rsidR="003C4069">
        <w:rPr>
          <w:color w:val="231F20"/>
        </w:rPr>
        <w:t>images, schematics, pseudocode and</w:t>
      </w:r>
      <w:r w:rsidR="003C4069">
        <w:rPr>
          <w:color w:val="231F20"/>
          <w:spacing w:val="-41"/>
        </w:rPr>
        <w:t xml:space="preserve"> </w:t>
      </w:r>
      <w:r w:rsidR="003C4069">
        <w:rPr>
          <w:color w:val="231F20"/>
        </w:rPr>
        <w:t>tables.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116"/>
        <w:jc w:val="right"/>
        <w:rPr>
          <w:color w:val="A7A9AC"/>
          <w:w w:val="105"/>
        </w:rPr>
      </w:pPr>
      <w:r>
        <w:rPr>
          <w:color w:val="A7A9AC"/>
          <w:w w:val="105"/>
        </w:rPr>
        <w:t>(16)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116"/>
        <w:jc w:val="right"/>
        <w:rPr>
          <w:color w:val="A7A9AC"/>
          <w:w w:val="105"/>
        </w:rPr>
        <w:sectPr w:rsidR="003C4069">
          <w:headerReference w:type="even" r:id="rId28"/>
          <w:headerReference w:type="default" r:id="rId29"/>
          <w:footerReference w:type="even" r:id="rId30"/>
          <w:footerReference w:type="default" r:id="rId31"/>
          <w:pgSz w:w="11910" w:h="16840"/>
          <w:pgMar w:top="640" w:right="1580" w:bottom="840" w:left="740" w:header="0" w:footer="642" w:gutter="0"/>
          <w:pgNumType w:start="13"/>
          <w:cols w:space="720" w:equalWidth="0">
            <w:col w:w="9590"/>
          </w:cols>
          <w:noEndnote/>
        </w:sectPr>
      </w:pPr>
    </w:p>
    <w:p w:rsidR="003C4069" w:rsidRDefault="0068793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462280</wp:posOffset>
                </wp:positionV>
                <wp:extent cx="6670675" cy="9622790"/>
                <wp:effectExtent l="0" t="0" r="0" b="0"/>
                <wp:wrapNone/>
                <wp:docPr id="119" name="Freeform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981A1" id="Freeform 107" o:spid="_x0000_s1026" style="position:absolute;margin-left:35pt;margin-top:36.4pt;width:525.25pt;height:757.7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" o:allowincell="f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10296525</wp:posOffset>
                </wp:positionV>
                <wp:extent cx="337185" cy="12700"/>
                <wp:effectExtent l="0" t="0" r="0" b="0"/>
                <wp:wrapNone/>
                <wp:docPr id="118" name="Freeform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185" cy="12700"/>
                        </a:xfrm>
                        <a:custGeom>
                          <a:avLst/>
                          <a:gdLst>
                            <a:gd name="T0" fmla="*/ 0 w 531"/>
                            <a:gd name="T1" fmla="*/ 0 h 20"/>
                            <a:gd name="T2" fmla="*/ 530 w 53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1" h="20">
                              <a:moveTo>
                                <a:pt x="0" y="0"/>
                              </a:moveTo>
                              <a:lnTo>
                                <a:pt x="530" y="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45AD2A" id="Freeform 10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810.75pt,26.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" o:allowincell="f" filled="f" strokecolor="#231f20" strokeweight="1.2368mm">
                <v:path arrowok="t" o:connecttype="custom" o:connectlocs="0,0;33655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7362190</wp:posOffset>
                </wp:positionH>
                <wp:positionV relativeFrom="page">
                  <wp:posOffset>10495915</wp:posOffset>
                </wp:positionV>
                <wp:extent cx="197485" cy="195580"/>
                <wp:effectExtent l="0" t="0" r="0" b="0"/>
                <wp:wrapNone/>
                <wp:docPr id="115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485" cy="195580"/>
                          <a:chOff x="11594" y="16529"/>
                          <a:chExt cx="311" cy="308"/>
                        </a:xfrm>
                      </wpg:grpSpPr>
                      <wps:wsp>
                        <wps:cNvPr id="116" name="Freeform 110"/>
                        <wps:cNvSpPr>
                          <a:spLocks/>
                        </wps:cNvSpPr>
                        <wps:spPr bwMode="auto">
                          <a:xfrm>
                            <a:off x="11900" y="16529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1"/>
                        <wps:cNvSpPr>
                          <a:spLocks/>
                        </wps:cNvSpPr>
                        <wps:spPr bwMode="auto">
                          <a:xfrm>
                            <a:off x="11594" y="16832"/>
                            <a:ext cx="284" cy="20"/>
                          </a:xfrm>
                          <a:custGeom>
                            <a:avLst/>
                            <a:gdLst>
                              <a:gd name="T0" fmla="*/ 283 w 284"/>
                              <a:gd name="T1" fmla="*/ 0 h 20"/>
                              <a:gd name="T2" fmla="*/ 0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1FCC6" id="Group 109" o:spid="_x0000_s1026" style="position:absolute;margin-left:579.7pt;margin-top:826.45pt;width:15.55pt;height:15.4pt;z-index:251671552;mso-position-horizontal-relative:page;mso-position-vertical-relative:page" coordorigin="11594,16529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" o:allowincell="f">
                <v:shape id="Freeform 110" o:spid="_x0000_s1027" style="position:absolute;left:11900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aIWcMA&#10;AADcAAAADwAAAGRycy9kb3ducmV2LnhtbERPTWvCQBC9F/wPywi91Y3FBonZiEgFS3tpFM9jdkxC&#10;srMhu5rUX98tFLzN431Ouh5NK27Uu9qygvksAkFcWF1zqeB42L0sQTiPrLG1TAp+yME6mzylmGg7&#10;8Dfdcl+KEMIuQQWV910ipSsqMuhmtiMO3MX2Bn2AfSl1j0MIN618jaJYGqw5NFTY0baiosmvRsHH&#10;4vN8MpvhK28OeH8/v8XNcI+Vep6OmxUIT6N/iP/dex3mz2P4eyZc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aIWcMAAADcAAAADwAAAAAAAAAAAAAAAACYAgAAZHJzL2Rv&#10;d25yZXYueG1sUEsFBgAAAAAEAAQA9QAAAIgDAAAAAA==&#10;" path="m,283l,e" filled="f" strokecolor="#231f20" strokeweight=".5pt">
                  <v:path arrowok="t" o:connecttype="custom" o:connectlocs="0,283;0,0" o:connectangles="0,0"/>
                </v:shape>
                <v:shape id="Freeform 111" o:spid="_x0000_s1028" style="position:absolute;left:1159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ye8IA&#10;AADcAAAADwAAAGRycy9kb3ducmV2LnhtbERPTWvCQBC9F/wPywi9FN1YaK2pq4jU4rVRqL0N2TEJ&#10;ZmfD7qjpv3cLBW/zeJ8zX/auVRcKsfFsYDLOQBGX3jZcGdjvNqM3UFGQLbaeycAvRVguBg9zzK2/&#10;8hddCqlUCuGYo4FapMu1jmVNDuPYd8SJO/rgUBIMlbYBrynctfo5y161w4ZTQ40drWsqT8XZGSg2&#10;H6fv1VpPJcwOT1w0s8+fFzHmcdiv3kEJ9XIX/7u3Ns2fTOHvmXSBX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5/J7wgAAANwAAAAPAAAAAAAAAAAAAAAAAJgCAABkcnMvZG93&#10;bnJldi54bWxQSwUGAAAAAAQABAD1AAAAhwMAAAAA&#10;" path="m283,l,e" filled="f" strokecolor="#231f20" strokeweight=".5pt">
                  <v:path arrowok="t" o:connecttype="custom" o:connectlocs="283,0;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7364095</wp:posOffset>
                </wp:positionH>
                <wp:positionV relativeFrom="page">
                  <wp:posOffset>0</wp:posOffset>
                </wp:positionV>
                <wp:extent cx="195580" cy="195580"/>
                <wp:effectExtent l="0" t="0" r="0" b="0"/>
                <wp:wrapNone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5580"/>
                          <a:chOff x="11597" y="0"/>
                          <a:chExt cx="308" cy="308"/>
                        </a:xfrm>
                      </wpg:grpSpPr>
                      <wps:wsp>
                        <wps:cNvPr id="113" name="Freeform 113"/>
                        <wps:cNvSpPr>
                          <a:spLocks/>
                        </wps:cNvSpPr>
                        <wps:spPr bwMode="auto">
                          <a:xfrm>
                            <a:off x="11597" y="5"/>
                            <a:ext cx="284" cy="20"/>
                          </a:xfrm>
                          <a:custGeom>
                            <a:avLst/>
                            <a:gdLst>
                              <a:gd name="T0" fmla="*/ 283 w 284"/>
                              <a:gd name="T1" fmla="*/ 0 h 20"/>
                              <a:gd name="T2" fmla="*/ 0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4"/>
                        <wps:cNvSpPr>
                          <a:spLocks/>
                        </wps:cNvSpPr>
                        <wps:spPr bwMode="auto">
                          <a:xfrm>
                            <a:off x="11900" y="24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84"/>
                              <a:gd name="T2" fmla="*/ 0 w 20"/>
                              <a:gd name="T3" fmla="*/ 283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0"/>
                                </a:moveTo>
                                <a:lnTo>
                                  <a:pt x="0" y="28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B9A693" id="Group 112" o:spid="_x0000_s1026" style="position:absolute;margin-left:579.85pt;margin-top:0;width:15.4pt;height:15.4pt;z-index:251672576;mso-position-horizontal-relative:page;mso-position-vertical-relative:page" coordorigin="11597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" o:allowincell="f">
                <v:shape id="Freeform 113" o:spid="_x0000_s1027" style="position:absolute;left:1159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0eMIA&#10;AADcAAAADwAAAGRycy9kb3ducmV2LnhtbERPTWvCQBC9F/oflil4KbqxYltTVxHR4tW0YHsbstMk&#10;mJ0Nu6PGf+8WCr3N433OfNm7Vp0pxMazgfEoA0VcettwZeDzYzt8BRUF2WLrmQxcKcJycX83x9z6&#10;C+/pXEilUgjHHA3UIl2udSxrchhHviNO3I8PDiXBUGkb8JLCXaufsuxZO2w4NdTY0bqm8licnIFi&#10;uzkeVmv9ImH29chFM3v/nooxg4d+9QZKqJd/8Z97Z9P88QR+n0kX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PR4wgAAANwAAAAPAAAAAAAAAAAAAAAAAJgCAABkcnMvZG93&#10;bnJldi54bWxQSwUGAAAAAAQABAD1AAAAhwMAAAAA&#10;" path="m283,l,e" filled="f" strokecolor="#231f20" strokeweight=".5pt">
                  <v:path arrowok="t" o:connecttype="custom" o:connectlocs="283,0;0,0" o:connectangles="0,0"/>
                </v:shape>
                <v:shape id="Freeform 114" o:spid="_x0000_s1028" style="position:absolute;left:11900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ztcIA&#10;AADcAAAADwAAAGRycy9kb3ducmV2LnhtbERPTWvCQBC9F/wPywi91Y3FBkldRcRCi15MxPOYnSYh&#10;2dmQ3Zror+8Kgrd5vM9ZrAbTiAt1rrKsYDqJQBDnVldcKDhmX29zEM4ja2wsk4IrOVgtRy8LTLTt&#10;+UCX1BcihLBLUEHpfZtI6fKSDLqJbYkD92s7gz7ArpC6wz6Em0a+R1EsDVYcGkpsaVNSXqd/RsHP&#10;bHc+mXW/T+sMb9vzR1z3t1ip1/Gw/gThafBP8cP9rcP86Qzuz4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SLO1wgAAANwAAAAPAAAAAAAAAAAAAAAAAJgCAABkcnMvZG93&#10;bnJldi54bWxQSwUGAAAAAAQABAD1AAAAhwMAAAAA&#10;" path="m,l,283e" filled="f" strokecolor="#231f20" strokeweight=".5pt">
                  <v:path arrowok="t" o:connecttype="custom" o:connectlocs="0,0;0,283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7199630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09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38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1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9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1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73" y="1843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B0683C" id="Group 115" o:spid="_x0000_s1026" style="position:absolute;margin-left:566.9pt;margin-top:35.4pt;width:22.7pt;height:759.7pt;z-index:251673600;mso-position-horizontal-relative:page;mso-position-vertical-relative:page" coordorigin="11338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" o:allowincell="f">
                <v:shape id="Picture 116" o:spid="_x0000_s1027" type="#_x0000_t75" style="position:absolute;left:11339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b3hjFAAAA3AAAAA8AAABkcnMvZG93bnJldi54bWxEj81qwzAQhO+BvIPYQm+JnB5K40YJpaVg&#10;QqHk5wEWa20JWyvHUhPn7buHQm+7zOzMt5vdFHp1pTH5yAZWywIUcR2t59bA+fS5eAGVMrLFPjIZ&#10;uFOC3XY+22Bp440PdD3mVkkIpxINuJyHUutUOwqYlnEgFq2JY8As69hqO+JNwkOvn4riWQf0LA0O&#10;B3p3VHfHn2CADx9d9X13XbU/NcN6f/Hrr8Yb8/gwvb2CyjTlf/PfdWUFfyX48oxMoL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7W94YxQAAANwAAAAPAAAAAAAAAAAAAAAA&#10;AJ8CAABkcnMvZG93bnJldi54bWxQSwUGAAAAAAQABAD3AAAAkQMAAAAA&#10;">
                  <v:imagedata r:id="rId15" o:title=""/>
                </v:shape>
                <v:shape id="Picture 117" o:spid="_x0000_s1028" type="#_x0000_t75" style="position:absolute;left:11473;top:1843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+iNPDAAAA3AAAAA8AAABkcnMvZG93bnJldi54bWxET0trwkAQvhf6H5Yp9FY38SAaXaUKQUU8&#10;1AfS2zQ73QSzsyG71fjv3YLgbT6+50xmna3FhVpfOVaQ9hIQxIXTFRsFh33+MQThA7LG2jEpuJGH&#10;2fT1ZYKZdlf+ossuGBFD2GeooAyhyaT0RUkWfc81xJH7da3FEGFrpG7xGsNtLftJMpAWK44NJTa0&#10;KKk47/6sgtE8/9lXGzNKdf6dnMxxuQ7bpVLvb93nGESgLjzFD/dKx/lpCv/PxAvk9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36I08MAAADcAAAADwAAAAAAAAAAAAAAAACf&#10;AgAAZHJzL2Rvd25yZXYueG1sUEsFBgAAAAAEAAQA9wAAAI8DAAAAAA==&#10;">
                  <v:imagedata r:id="rId16" o:title=""/>
                </v:shape>
                <w10:wrap anchorx="page" anchory="page"/>
              </v:group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7"/>
        <w:rPr>
          <w:rFonts w:ascii="Calibri" w:hAnsi="Calibri" w:cs="Calibri"/>
          <w:b/>
          <w:bCs/>
          <w:sz w:val="26"/>
          <w:szCs w:val="26"/>
        </w:rPr>
      </w:pPr>
    </w:p>
    <w:p w:rsidR="003C4069" w:rsidRDefault="00687939">
      <w:pPr>
        <w:pStyle w:val="BodyText"/>
        <w:kinsoku w:val="0"/>
        <w:overflowPunct w:val="0"/>
        <w:spacing w:line="72" w:lineRule="exact"/>
        <w:ind w:left="-776"/>
        <w:rPr>
          <w:rFonts w:ascii="Calibri" w:hAnsi="Calibri" w:cs="Calibri"/>
          <w:position w:val="-1"/>
          <w:sz w:val="7"/>
          <w:szCs w:val="7"/>
        </w:rPr>
      </w:pPr>
      <w:r>
        <w:rPr>
          <w:rFonts w:ascii="Calibri" w:hAnsi="Calibri" w:cs="Calibri"/>
          <w:noProof/>
          <w:position w:val="-1"/>
          <w:sz w:val="7"/>
          <w:szCs w:val="7"/>
        </w:rPr>
        <mc:AlternateContent>
          <mc:Choice Requires="wpg">
            <w:drawing>
              <wp:inline distT="0" distB="0" distL="0" distR="0">
                <wp:extent cx="337185" cy="45085"/>
                <wp:effectExtent l="24765" t="4445" r="28575" b="7620"/>
                <wp:docPr id="107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185" cy="45085"/>
                          <a:chOff x="0" y="0"/>
                          <a:chExt cx="531" cy="71"/>
                        </a:xfrm>
                      </wpg:grpSpPr>
                      <wps:wsp>
                        <wps:cNvPr id="108" name="Freeform 119"/>
                        <wps:cNvSpPr>
                          <a:spLocks/>
                        </wps:cNvSpPr>
                        <wps:spPr bwMode="auto">
                          <a:xfrm>
                            <a:off x="0" y="35"/>
                            <a:ext cx="531" cy="20"/>
                          </a:xfrm>
                          <a:custGeom>
                            <a:avLst/>
                            <a:gdLst>
                              <a:gd name="T0" fmla="*/ 0 w 531"/>
                              <a:gd name="T1" fmla="*/ 0 h 20"/>
                              <a:gd name="T2" fmla="*/ 530 w 53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31" h="20">
                                <a:moveTo>
                                  <a:pt x="0" y="0"/>
                                </a:moveTo>
                                <a:lnTo>
                                  <a:pt x="530" y="0"/>
                                </a:lnTo>
                              </a:path>
                            </a:pathLst>
                          </a:custGeom>
                          <a:noFill/>
                          <a:ln w="4452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361EFD" id="Group 118" o:spid="_x0000_s1026" style="width:26.55pt;height:3.55pt;mso-position-horizontal-relative:char;mso-position-vertical-relative:line" coordsize="531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">
                <v:shape id="Freeform 119" o:spid="_x0000_s1027" style="position:absolute;top:35;width:531;height:20;visibility:visible;mso-wrap-style:square;v-text-anchor:top" coordsize="53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/WUsUA&#10;AADcAAAADwAAAGRycy9kb3ducmV2LnhtbESPT2vDMAzF74N9B6PBbqvTDdqS1i1jsLHDYP1PjyJW&#10;k9BYDrabpN9+Ogx6k3hP7/20WA2uUR2FWHs2MB5loIgLb2suDex3ny8zUDEhW2w8k4EbRVgtHx8W&#10;mFvf84a6bSqVhHDM0UCVUptrHYuKHMaRb4lFO/vgMMkaSm0D9hLuGv2aZRPtsGZpqLClj4qKy/bq&#10;DHyt8a0/6sn6Vv6Mf6+bw7Tbn4Ixz0/D+xxUoiHdzf/X31bwM6GVZ2QCv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b9ZSxQAAANwAAAAPAAAAAAAAAAAAAAAAAJgCAABkcnMv&#10;ZG93bnJldi54bWxQSwUGAAAAAAQABAD1AAAAigMAAAAA&#10;" path="m,l530,e" filled="f" strokecolor="#231f20" strokeweight="1.2368mm">
                  <v:path arrowok="t" o:connecttype="custom" o:connectlocs="0,0;530,0" o:connectangles="0,0"/>
                </v:shape>
                <w10:anchorlock/>
              </v:group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spacing w:before="1"/>
        <w:rPr>
          <w:rFonts w:ascii="Calibri" w:hAnsi="Calibri" w:cs="Calibri"/>
          <w:b/>
          <w:bCs/>
          <w:sz w:val="17"/>
          <w:szCs w:val="17"/>
        </w:rPr>
      </w:pPr>
    </w:p>
    <w:p w:rsidR="003C4069" w:rsidRDefault="003C4069">
      <w:pPr>
        <w:pStyle w:val="BodyText"/>
        <w:kinsoku w:val="0"/>
        <w:overflowPunct w:val="0"/>
        <w:spacing w:before="87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Activity 4</w:t>
      </w:r>
    </w:p>
    <w:p w:rsidR="003C4069" w:rsidRDefault="003C4069">
      <w:pPr>
        <w:pStyle w:val="BodyText"/>
        <w:kinsoku w:val="0"/>
        <w:overflowPunct w:val="0"/>
        <w:spacing w:before="186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System assembly and programming</w:t>
      </w:r>
    </w:p>
    <w:p w:rsidR="00523A33" w:rsidRDefault="00523A33">
      <w:pPr>
        <w:pStyle w:val="BodyText"/>
        <w:kinsoku w:val="0"/>
        <w:overflowPunct w:val="0"/>
        <w:spacing w:before="190" w:line="242" w:lineRule="auto"/>
        <w:ind w:left="110" w:right="1517"/>
        <w:rPr>
          <w:color w:val="231F20"/>
        </w:rPr>
      </w:pPr>
      <w:r>
        <w:rPr>
          <w:color w:val="231F20"/>
        </w:rPr>
        <w:t>You are advised to spend no longer than 2.5 hours on this activity.</w:t>
      </w:r>
    </w:p>
    <w:p w:rsidR="003C4069" w:rsidRDefault="003C4069">
      <w:pPr>
        <w:pStyle w:val="BodyText"/>
        <w:kinsoku w:val="0"/>
        <w:overflowPunct w:val="0"/>
        <w:spacing w:before="190" w:line="242" w:lineRule="auto"/>
        <w:ind w:left="110" w:right="1517"/>
        <w:rPr>
          <w:color w:val="231F20"/>
        </w:rPr>
      </w:pPr>
      <w:r>
        <w:rPr>
          <w:color w:val="231F20"/>
        </w:rPr>
        <w:t>Develop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user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friendly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well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organised,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structured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formatted, including: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3"/>
        <w:ind w:hanging="368"/>
        <w:rPr>
          <w:color w:val="231F20"/>
        </w:rPr>
      </w:pPr>
      <w:r>
        <w:rPr>
          <w:color w:val="231F20"/>
        </w:rPr>
        <w:t>Producing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software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program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annotating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code.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ind w:hanging="368"/>
        <w:rPr>
          <w:color w:val="231F20"/>
        </w:rPr>
      </w:pP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assembly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hardware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(if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required).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line="242" w:lineRule="auto"/>
        <w:ind w:right="545" w:hanging="368"/>
        <w:rPr>
          <w:color w:val="231F20"/>
        </w:rPr>
      </w:pPr>
      <w:r>
        <w:rPr>
          <w:color w:val="231F20"/>
        </w:rPr>
        <w:t>Refining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operates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expected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handle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unexpected events.</w:t>
      </w:r>
    </w:p>
    <w:p w:rsidR="003C4069" w:rsidRDefault="003C4069">
      <w:pPr>
        <w:pStyle w:val="BodyText"/>
        <w:kinsoku w:val="0"/>
        <w:overflowPunct w:val="0"/>
        <w:spacing w:before="202"/>
        <w:ind w:left="110"/>
        <w:rPr>
          <w:color w:val="231F20"/>
        </w:rPr>
      </w:pPr>
      <w:r>
        <w:rPr>
          <w:color w:val="231F20"/>
        </w:rPr>
        <w:t>Once completed insert the annotated code into the electronic task booklet.</w:t>
      </w:r>
    </w:p>
    <w:p w:rsidR="003C4069" w:rsidRDefault="003C4069" w:rsidP="00523A33">
      <w:pPr>
        <w:pStyle w:val="BodyText"/>
        <w:kinsoku w:val="0"/>
        <w:overflowPunct w:val="0"/>
        <w:spacing w:before="204" w:line="242" w:lineRule="auto"/>
        <w:ind w:left="110" w:right="1294"/>
        <w:rPr>
          <w:color w:val="231F20"/>
        </w:rPr>
      </w:pPr>
      <w:r>
        <w:rPr>
          <w:color w:val="231F20"/>
          <w:spacing w:val="-3"/>
        </w:rPr>
        <w:t>For</w:t>
      </w:r>
      <w:r>
        <w:rPr>
          <w:color w:val="231F20"/>
          <w:spacing w:val="-43"/>
        </w:rPr>
        <w:t xml:space="preserve"> </w:t>
      </w:r>
      <w:r w:rsidRPr="00523A33">
        <w:rPr>
          <w:b/>
          <w:color w:val="231F20"/>
        </w:rPr>
        <w:t>Activity</w:t>
      </w:r>
      <w:r w:rsidRPr="00523A33">
        <w:rPr>
          <w:b/>
          <w:color w:val="231F20"/>
          <w:spacing w:val="-43"/>
        </w:rPr>
        <w:t xml:space="preserve"> </w:t>
      </w:r>
      <w:r w:rsidRPr="00523A33">
        <w:rPr>
          <w:b/>
          <w:color w:val="231F20"/>
        </w:rPr>
        <w:t>4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could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provide: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written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notes,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screenshots,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annotated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programs/ flow charts and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images.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116"/>
        <w:jc w:val="right"/>
        <w:rPr>
          <w:color w:val="A7A9AC"/>
          <w:w w:val="105"/>
        </w:rPr>
      </w:pPr>
      <w:r>
        <w:rPr>
          <w:color w:val="A7A9AC"/>
          <w:w w:val="105"/>
        </w:rPr>
        <w:t>(16)</w:t>
      </w: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spacing w:before="5"/>
        <w:rPr>
          <w:rFonts w:ascii="Calibri" w:hAnsi="Calibri" w:cs="Calibri"/>
          <w:b/>
          <w:bCs/>
        </w:rPr>
      </w:pPr>
    </w:p>
    <w:p w:rsidR="003C4069" w:rsidRDefault="00687939">
      <w:pPr>
        <w:pStyle w:val="BodyText"/>
        <w:kinsoku w:val="0"/>
        <w:overflowPunct w:val="0"/>
        <w:spacing w:line="793" w:lineRule="exact"/>
        <w:ind w:left="2887"/>
        <w:rPr>
          <w:rFonts w:ascii="Z@RC7B3.tmp" w:hAnsi="Z@RC7B3.tmp" w:cs="Z@RC7B3.tmp"/>
          <w:color w:val="231F20"/>
          <w:sz w:val="52"/>
          <w:szCs w:val="5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626110</wp:posOffset>
                </wp:positionH>
                <wp:positionV relativeFrom="paragraph">
                  <wp:posOffset>40640</wp:posOffset>
                </wp:positionV>
                <wp:extent cx="140970" cy="146050"/>
                <wp:effectExtent l="0" t="0" r="0" b="0"/>
                <wp:wrapNone/>
                <wp:docPr id="10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line="229" w:lineRule="exact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pacing w:val="-1"/>
                                <w:w w:val="1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pacing w:val="-1"/>
                                <w:w w:val="110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29" type="#_x0000_t202" style="position:absolute;left:0;text-align:left;margin-left:49.3pt;margin-top:3.2pt;width:11.1pt;height:11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" o:allowincell="f" filled="f" stroked="f">
                <v:textbox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line="229" w:lineRule="exact"/>
                        <w:rPr>
                          <w:rFonts w:ascii="Calibri" w:hAnsi="Calibri" w:cs="Calibri"/>
                          <w:b/>
                          <w:bCs/>
                          <w:color w:val="231F20"/>
                          <w:spacing w:val="-1"/>
                          <w:w w:val="11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231F20"/>
                          <w:spacing w:val="-1"/>
                          <w:w w:val="110"/>
                          <w:sz w:val="20"/>
                          <w:szCs w:val="20"/>
                        </w:rPr>
                        <w:t>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line="793" w:lineRule="exact"/>
        <w:ind w:left="2887"/>
        <w:rPr>
          <w:rFonts w:ascii="Z@RC7B3.tmp" w:hAnsi="Z@RC7B3.tmp" w:cs="Z@RC7B3.tmp"/>
          <w:color w:val="231F20"/>
          <w:sz w:val="52"/>
          <w:szCs w:val="52"/>
        </w:rPr>
        <w:sectPr w:rsidR="003C4069">
          <w:headerReference w:type="even" r:id="rId32"/>
          <w:headerReference w:type="default" r:id="rId33"/>
          <w:footerReference w:type="even" r:id="rId34"/>
          <w:footerReference w:type="default" r:id="rId35"/>
          <w:pgSz w:w="11910" w:h="16840"/>
          <w:pgMar w:top="0" w:right="1580" w:bottom="0" w:left="740" w:header="0" w:footer="0" w:gutter="0"/>
          <w:cols w:space="720"/>
          <w:noEndnote/>
        </w:sectPr>
      </w:pPr>
    </w:p>
    <w:p w:rsidR="003C4069" w:rsidRDefault="00687939">
      <w:pPr>
        <w:pStyle w:val="BodyText"/>
        <w:kinsoku w:val="0"/>
        <w:overflowPunct w:val="0"/>
        <w:spacing w:before="10"/>
        <w:rPr>
          <w:rFonts w:ascii="Z@RC7B3.tmp" w:hAnsi="Z@RC7B3.tmp" w:cs="Z@RC7B3.tmp"/>
          <w:sz w:val="23"/>
          <w:szCs w:val="23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10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0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" y="1864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AFC3B1" id="Group 143" o:spid="_x0000_s1026" style="position:absolute;margin-left:5.65pt;margin-top:35.4pt;width:22.7pt;height:759.7pt;z-index:251675648;mso-position-horizontal-relative:page;mso-position-vertical-relative:page" coordorigin="113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" o:allowincell="f">
                <v:shape id="Picture 144" o:spid="_x0000_s1027" type="#_x0000_t75" style="position:absolute;left:113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5TsbCAAAA3AAAAA8AAABkcnMvZG93bnJldi54bWxET91qwjAUvhd8h3CE3WnqGGNWo4hDKDIY&#10;/jzAoTltQpuT2kStb78MBrs7H9/vWW0G14o79cF6VjCfZSCIS68t1wou5/30A0SIyBpbz6TgSQE2&#10;6/Fohbn2Dz7S/RRrkUI45KjAxNjlUobSkMMw8x1x4irfO4wJ9rXUPT5SuGvla5a9S4eWU4PBjnaG&#10;yuZ0cwr4+NkU30/TFIdz1S0OV7v4qqxSL5NhuwQRaYj/4j93odP87A1+n0kXyP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uU7GwgAAANwAAAAPAAAAAAAAAAAAAAAAAJ8C&#10;AABkcnMvZG93bnJldi54bWxQSwUGAAAAAAQABAD3AAAAjgMAAAAA&#10;">
                  <v:imagedata r:id="rId15" o:title=""/>
                </v:shape>
                <v:shape id="Picture 145" o:spid="_x0000_s1028" type="#_x0000_t75" style="position:absolute;left:266;top:1864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9bknCAAAA3AAAAA8AAABkcnMvZG93bnJldi54bWxET99rwjAQfhf2P4Qb+KbJRnVSm8qQCT4J&#10;c0Pm29GcbbG5hCZq/e/NYLC3+/h+XrEabCeu1IfWsYaXqQJBXDnTcq3h+2szWYAIEdlg55g03CnA&#10;qnwaFZgbd+NPuu5jLVIIhxw1NDH6XMpQNWQxTJ0nTtzJ9RZjgn0tTY+3FG47+arUXFpsOTU06Gnd&#10;UHXeX6yGw/ywY5Vl2X19/Bk6evObj5PXevw8vC9BRBriv/jPvTVpvprB7zPpAlk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/W5JwgAAANwAAAAPAAAAAAAAAAAAAAAAAJ8C&#10;AABkcnMvZG93bnJldi54bWxQSwUGAAAAAAQABAD3AAAAjgMAAAAA&#10;">
                  <v:imagedata r:id="rId17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462280</wp:posOffset>
                </wp:positionV>
                <wp:extent cx="6670675" cy="9622790"/>
                <wp:effectExtent l="0" t="0" r="0" b="0"/>
                <wp:wrapNone/>
                <wp:docPr id="102" name="Freeform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EF89D" id="Freeform 146" o:spid="_x0000_s1026" style="position:absolute;margin-left:35pt;margin-top:36.4pt;width:525.25pt;height:757.7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" o:allowincell="f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  <w10:wrap anchorx="page" anchory="page"/>
              </v:shape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87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Activity 5</w:t>
      </w:r>
    </w:p>
    <w:p w:rsidR="003C4069" w:rsidRDefault="003C4069">
      <w:pPr>
        <w:pStyle w:val="BodyText"/>
        <w:kinsoku w:val="0"/>
        <w:overflowPunct w:val="0"/>
        <w:spacing w:before="186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System testing and results analysis</w:t>
      </w:r>
    </w:p>
    <w:p w:rsidR="00FC6410" w:rsidRPr="00FC6410" w:rsidRDefault="00FC6410" w:rsidP="00FC6410">
      <w:pPr>
        <w:pStyle w:val="ListParagraph"/>
        <w:tabs>
          <w:tab w:val="left" w:pos="479"/>
        </w:tabs>
        <w:kinsoku w:val="0"/>
        <w:overflowPunct w:val="0"/>
        <w:spacing w:before="190" w:line="242" w:lineRule="auto"/>
        <w:ind w:left="478" w:right="884" w:firstLine="0"/>
        <w:rPr>
          <w:color w:val="231F20"/>
        </w:rPr>
      </w:pPr>
      <w:r>
        <w:rPr>
          <w:color w:val="231F20"/>
        </w:rPr>
        <w:t>You are advised to spend no longer than 1.5 hours on this activity.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190" w:line="242" w:lineRule="auto"/>
        <w:ind w:right="884" w:hanging="368"/>
        <w:rPr>
          <w:color w:val="231F20"/>
        </w:rPr>
      </w:pPr>
      <w:r>
        <w:rPr>
          <w:color w:val="231F20"/>
          <w:spacing w:val="-5"/>
        </w:rPr>
        <w:t>Test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using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(from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Activity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2)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include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unexpected events.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3"/>
        <w:ind w:hanging="368"/>
        <w:rPr>
          <w:color w:val="231F20"/>
        </w:rPr>
      </w:pPr>
      <w:r>
        <w:rPr>
          <w:color w:val="231F20"/>
        </w:rPr>
        <w:t>Record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outcome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template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provided.</w:t>
      </w:r>
    </w:p>
    <w:p w:rsidR="003C4069" w:rsidRDefault="003C4069" w:rsidP="00FC6410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line="242" w:lineRule="auto"/>
        <w:ind w:right="808" w:hanging="368"/>
        <w:rPr>
          <w:color w:val="231F20"/>
        </w:rPr>
      </w:pPr>
      <w:r>
        <w:rPr>
          <w:color w:val="231F20"/>
        </w:rPr>
        <w:t>Analyse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results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evaluate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conformance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against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client brief.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116"/>
        <w:jc w:val="right"/>
        <w:rPr>
          <w:color w:val="A7A9AC"/>
          <w:w w:val="105"/>
        </w:rPr>
      </w:pPr>
      <w:r>
        <w:rPr>
          <w:color w:val="A7A9AC"/>
          <w:w w:val="105"/>
        </w:rPr>
        <w:t>(9)</w:t>
      </w:r>
    </w:p>
    <w:p w:rsidR="003C4069" w:rsidRDefault="003C4069">
      <w:pPr>
        <w:pStyle w:val="Heading2"/>
        <w:kinsoku w:val="0"/>
        <w:overflowPunct w:val="0"/>
        <w:spacing w:before="0" w:line="292" w:lineRule="exact"/>
        <w:ind w:left="0" w:right="116"/>
        <w:jc w:val="right"/>
        <w:rPr>
          <w:color w:val="A7A9AC"/>
          <w:w w:val="105"/>
        </w:rPr>
        <w:sectPr w:rsidR="003C4069">
          <w:headerReference w:type="even" r:id="rId36"/>
          <w:headerReference w:type="default" r:id="rId37"/>
          <w:footerReference w:type="even" r:id="rId38"/>
          <w:footerReference w:type="default" r:id="rId39"/>
          <w:pgSz w:w="11910" w:h="16840"/>
          <w:pgMar w:top="640" w:right="1580" w:bottom="840" w:left="740" w:header="0" w:footer="642" w:gutter="0"/>
          <w:pgNumType w:start="15"/>
          <w:cols w:space="720"/>
          <w:noEndnote/>
        </w:sectPr>
      </w:pPr>
    </w:p>
    <w:p w:rsidR="003C4069" w:rsidRDefault="0068793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444500</wp:posOffset>
                </wp:positionV>
                <wp:extent cx="9622790" cy="6670675"/>
                <wp:effectExtent l="0" t="0" r="0" b="0"/>
                <wp:wrapNone/>
                <wp:docPr id="101" name="Freeform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2790" cy="6670675"/>
                        </a:xfrm>
                        <a:custGeom>
                          <a:avLst/>
                          <a:gdLst>
                            <a:gd name="T0" fmla="*/ 15153 w 15154"/>
                            <a:gd name="T1" fmla="*/ 170 h 10505"/>
                            <a:gd name="T2" fmla="*/ 15151 w 15154"/>
                            <a:gd name="T3" fmla="*/ 71 h 10505"/>
                            <a:gd name="T4" fmla="*/ 15132 w 15154"/>
                            <a:gd name="T5" fmla="*/ 21 h 10505"/>
                            <a:gd name="T6" fmla="*/ 15081 w 15154"/>
                            <a:gd name="T7" fmla="*/ 2 h 10505"/>
                            <a:gd name="T8" fmla="*/ 14983 w 15154"/>
                            <a:gd name="T9" fmla="*/ 0 h 10505"/>
                            <a:gd name="T10" fmla="*/ 170 w 15154"/>
                            <a:gd name="T11" fmla="*/ 0 h 10505"/>
                            <a:gd name="T12" fmla="*/ 71 w 15154"/>
                            <a:gd name="T13" fmla="*/ 2 h 10505"/>
                            <a:gd name="T14" fmla="*/ 21 w 15154"/>
                            <a:gd name="T15" fmla="*/ 21 h 10505"/>
                            <a:gd name="T16" fmla="*/ 2 w 15154"/>
                            <a:gd name="T17" fmla="*/ 71 h 10505"/>
                            <a:gd name="T18" fmla="*/ 0 w 15154"/>
                            <a:gd name="T19" fmla="*/ 170 h 10505"/>
                            <a:gd name="T20" fmla="*/ 0 w 15154"/>
                            <a:gd name="T21" fmla="*/ 10334 h 10505"/>
                            <a:gd name="T22" fmla="*/ 2 w 15154"/>
                            <a:gd name="T23" fmla="*/ 10433 h 10505"/>
                            <a:gd name="T24" fmla="*/ 21 w 15154"/>
                            <a:gd name="T25" fmla="*/ 10483 h 10505"/>
                            <a:gd name="T26" fmla="*/ 71 w 15154"/>
                            <a:gd name="T27" fmla="*/ 10502 h 10505"/>
                            <a:gd name="T28" fmla="*/ 170 w 15154"/>
                            <a:gd name="T29" fmla="*/ 10504 h 10505"/>
                            <a:gd name="T30" fmla="*/ 14983 w 15154"/>
                            <a:gd name="T31" fmla="*/ 10504 h 10505"/>
                            <a:gd name="T32" fmla="*/ 15081 w 15154"/>
                            <a:gd name="T33" fmla="*/ 10502 h 10505"/>
                            <a:gd name="T34" fmla="*/ 15132 w 15154"/>
                            <a:gd name="T35" fmla="*/ 10483 h 10505"/>
                            <a:gd name="T36" fmla="*/ 15151 w 15154"/>
                            <a:gd name="T37" fmla="*/ 10433 h 10505"/>
                            <a:gd name="T38" fmla="*/ 15153 w 15154"/>
                            <a:gd name="T39" fmla="*/ 10334 h 10505"/>
                            <a:gd name="T40" fmla="*/ 15153 w 15154"/>
                            <a:gd name="T41" fmla="*/ 170 h 105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5154" h="10505">
                              <a:moveTo>
                                <a:pt x="15153" y="170"/>
                              </a:moveTo>
                              <a:lnTo>
                                <a:pt x="15151" y="71"/>
                              </a:lnTo>
                              <a:lnTo>
                                <a:pt x="15132" y="21"/>
                              </a:lnTo>
                              <a:lnTo>
                                <a:pt x="15081" y="2"/>
                              </a:lnTo>
                              <a:lnTo>
                                <a:pt x="14983" y="0"/>
                              </a:lnTo>
                              <a:lnTo>
                                <a:pt x="170" y="0"/>
                              </a:ln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0334"/>
                              </a:lnTo>
                              <a:lnTo>
                                <a:pt x="2" y="10433"/>
                              </a:lnTo>
                              <a:lnTo>
                                <a:pt x="21" y="10483"/>
                              </a:lnTo>
                              <a:lnTo>
                                <a:pt x="71" y="10502"/>
                              </a:lnTo>
                              <a:lnTo>
                                <a:pt x="170" y="10504"/>
                              </a:lnTo>
                              <a:lnTo>
                                <a:pt x="14983" y="10504"/>
                              </a:lnTo>
                              <a:lnTo>
                                <a:pt x="15081" y="10502"/>
                              </a:lnTo>
                              <a:lnTo>
                                <a:pt x="15132" y="10483"/>
                              </a:lnTo>
                              <a:lnTo>
                                <a:pt x="15151" y="10433"/>
                              </a:lnTo>
                              <a:lnTo>
                                <a:pt x="15153" y="10334"/>
                              </a:lnTo>
                              <a:lnTo>
                                <a:pt x="15153" y="17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C0D64" id="Freeform 147" o:spid="_x0000_s1026" style="position:absolute;margin-left:47.75pt;margin-top:35pt;width:757.7pt;height:525.2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154,10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" o:allowincell="f" path="m15153,170r-2,-99l15132,21,15081,2,14983,,170,,71,2,21,21,2,71,,170,,10334r2,99l21,10483r50,19l170,10504r14813,l15081,10502r51,-19l15151,10433r2,-99l15153,170xe" filled="f" strokecolor="#a7a9ac" strokeweight="2pt">
                <v:path arrowok="t" o:connecttype="custom" o:connectlocs="9622155,107950;9620885,45085;9608820,13335;9576435,1270;9514205,0;107950,0;45085,1270;13335,13335;1270,45085;0,107950;0,6562090;1270,6624955;13335,6656705;45085,6668770;107950,6670040;9514205,6670040;9576435,6668770;9608820,6656705;9620885,6624955;9622155,6562090;9622155,10795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10295890</wp:posOffset>
                </wp:positionH>
                <wp:positionV relativeFrom="page">
                  <wp:posOffset>0</wp:posOffset>
                </wp:positionV>
                <wp:extent cx="12700" cy="337185"/>
                <wp:effectExtent l="0" t="0" r="0" b="0"/>
                <wp:wrapNone/>
                <wp:docPr id="100" name="Freeform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37185"/>
                        </a:xfrm>
                        <a:custGeom>
                          <a:avLst/>
                          <a:gdLst>
                            <a:gd name="T0" fmla="*/ 0 w 20"/>
                            <a:gd name="T1" fmla="*/ 0 h 531"/>
                            <a:gd name="T2" fmla="*/ 0 w 20"/>
                            <a:gd name="T3" fmla="*/ 530 h 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531">
                              <a:moveTo>
                                <a:pt x="0" y="0"/>
                              </a:moveTo>
                              <a:lnTo>
                                <a:pt x="0" y="53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04FB4D1" id="Freeform 14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10.7pt,0,810.7pt,26.5pt" coordsize="20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" o:allowincell="f" filled="f" strokecolor="#231f20" strokeweight="1.2368mm">
                <v:path arrowok="t" o:connecttype="custom" o:connectlocs="0,0;0,33655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394970</wp:posOffset>
                </wp:positionH>
                <wp:positionV relativeFrom="page">
                  <wp:posOffset>0</wp:posOffset>
                </wp:positionV>
                <wp:extent cx="12700" cy="337185"/>
                <wp:effectExtent l="0" t="0" r="0" b="0"/>
                <wp:wrapNone/>
                <wp:docPr id="99" name="Freeform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37185"/>
                        </a:xfrm>
                        <a:custGeom>
                          <a:avLst/>
                          <a:gdLst>
                            <a:gd name="T0" fmla="*/ 0 w 20"/>
                            <a:gd name="T1" fmla="*/ 0 h 531"/>
                            <a:gd name="T2" fmla="*/ 0 w 20"/>
                            <a:gd name="T3" fmla="*/ 530 h 5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531">
                              <a:moveTo>
                                <a:pt x="0" y="0"/>
                              </a:moveTo>
                              <a:lnTo>
                                <a:pt x="0" y="53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A7BFB7B" id="Freeform 14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1.1pt,0,31.1pt,26.5pt" coordsize="20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" o:allowincell="f" filled="f" strokecolor="#231f20" strokeweight="1.2368mm">
                <v:path arrowok="t" o:connecttype="custom" o:connectlocs="0,0;0,33655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7362190</wp:posOffset>
                </wp:positionV>
                <wp:extent cx="195580" cy="197485"/>
                <wp:effectExtent l="0" t="0" r="0" b="0"/>
                <wp:wrapNone/>
                <wp:docPr id="9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7485"/>
                          <a:chOff x="0" y="11594"/>
                          <a:chExt cx="308" cy="311"/>
                        </a:xfrm>
                      </wpg:grpSpPr>
                      <wps:wsp>
                        <wps:cNvPr id="97" name="Freeform 151"/>
                        <wps:cNvSpPr>
                          <a:spLocks/>
                        </wps:cNvSpPr>
                        <wps:spPr bwMode="auto">
                          <a:xfrm>
                            <a:off x="24" y="11900"/>
                            <a:ext cx="284" cy="20"/>
                          </a:xfrm>
                          <a:custGeom>
                            <a:avLst/>
                            <a:gdLst>
                              <a:gd name="T0" fmla="*/ 0 w 284"/>
                              <a:gd name="T1" fmla="*/ 0 h 20"/>
                              <a:gd name="T2" fmla="*/ 283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0" y="0"/>
                                </a:moveTo>
                                <a:lnTo>
                                  <a:pt x="28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52"/>
                        <wps:cNvSpPr>
                          <a:spLocks/>
                        </wps:cNvSpPr>
                        <wps:spPr bwMode="auto">
                          <a:xfrm>
                            <a:off x="5" y="11594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BAFA5D" id="Group 150" o:spid="_x0000_s1026" style="position:absolute;margin-left:0;margin-top:579.7pt;width:15.4pt;height:15.55pt;z-index:251680768;mso-position-horizontal-relative:page;mso-position-vertical-relative:page" coordorigin=",11594" coordsize="308,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" o:allowincell="f">
                <v:shape id="Freeform 151" o:spid="_x0000_s1027" style="position:absolute;left:24;top:11900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l7MQA&#10;AADbAAAADwAAAGRycy9kb3ducmV2LnhtbESPQWvCQBSE74X+h+UVeim6aaHVRFcRqcVr00L19sg+&#10;k2D2bdh91fTfu4LQ4zAz3zDz5eA6daIQW88GnscZKOLK25ZrA99fm9EUVBRki51nMvBHEZaL+7s5&#10;Ftaf+ZNOpdQqQTgWaKAR6QutY9WQwzj2PXHyDj44lCRDrW3Ac4K7Tr9k2Zt22HJaaLCndUPVsfx1&#10;BsrN+/FntdYTCfnuics2/9i/ijGPD8NqBkpokP/wrb21BvIJXL+kH6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tpezEAAAA2wAAAA8AAAAAAAAAAAAAAAAAmAIAAGRycy9k&#10;b3ducmV2LnhtbFBLBQYAAAAABAAEAPUAAACJAwAAAAA=&#10;" path="m,l283,e" filled="f" strokecolor="#231f20" strokeweight=".5pt">
                  <v:path arrowok="t" o:connecttype="custom" o:connectlocs="0,0;283,0" o:connectangles="0,0"/>
                </v:shape>
                <v:shape id="Freeform 152" o:spid="_x0000_s1028" style="position:absolute;left:5;top:1159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YJ8IA&#10;AADbAAAADwAAAGRycy9kb3ducmV2LnhtbERPTWvCQBC9C/0PyxS86aalDTZmI1JaUOrFpHges9Mk&#10;JDsbslsT/fXdQ8Hj432nm8l04kKDaywreFpGIIhLqxuuFHwXn4sVCOeRNXaWScGVHGyyh1mKibYj&#10;H+mS+0qEEHYJKqi97xMpXVmTQbe0PXHgfuxg0Ac4VFIPOIZw08nnKIqlwYZDQ409vddUtvmvUbB/&#10;+TqfzHY85G2Bt4/za9yOt1ip+eO0XYPwNPm7+N+90wrewtjwJfwA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JgnwgAAANsAAAAPAAAAAAAAAAAAAAAAAJgCAABkcnMvZG93&#10;bnJldi54bWxQSwUGAAAAAAQABAD1AAAAhwMAAAAA&#10;" path="m,283l,e" filled="f" strokecolor="#231f20" strokeweight=".5pt">
                  <v:path arrowok="t" o:connecttype="custom" o:connectlocs="0,283;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10495915</wp:posOffset>
                </wp:positionH>
                <wp:positionV relativeFrom="page">
                  <wp:posOffset>7364095</wp:posOffset>
                </wp:positionV>
                <wp:extent cx="195580" cy="195580"/>
                <wp:effectExtent l="0" t="0" r="0" b="0"/>
                <wp:wrapNone/>
                <wp:docPr id="9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5580"/>
                          <a:chOff x="16529" y="11597"/>
                          <a:chExt cx="308" cy="308"/>
                        </a:xfrm>
                      </wpg:grpSpPr>
                      <wps:wsp>
                        <wps:cNvPr id="147" name="Freeform 154"/>
                        <wps:cNvSpPr>
                          <a:spLocks/>
                        </wps:cNvSpPr>
                        <wps:spPr bwMode="auto">
                          <a:xfrm>
                            <a:off x="16832" y="11597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55"/>
                        <wps:cNvSpPr>
                          <a:spLocks/>
                        </wps:cNvSpPr>
                        <wps:spPr bwMode="auto">
                          <a:xfrm>
                            <a:off x="16529" y="11900"/>
                            <a:ext cx="284" cy="20"/>
                          </a:xfrm>
                          <a:custGeom>
                            <a:avLst/>
                            <a:gdLst>
                              <a:gd name="T0" fmla="*/ 283 w 284"/>
                              <a:gd name="T1" fmla="*/ 0 h 20"/>
                              <a:gd name="T2" fmla="*/ 0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28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8D359" id="Group 153" o:spid="_x0000_s1026" style="position:absolute;margin-left:826.45pt;margin-top:579.85pt;width:15.4pt;height:15.4pt;z-index:251681792;mso-position-horizontal-relative:page;mso-position-vertical-relative:page" coordorigin="16529,11597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" o:allowincell="f">
                <v:shape id="Freeform 154" o:spid="_x0000_s1027" style="position:absolute;left:16832;top:11597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mSIsUA&#10;AADbAAAADwAAAGRycy9kb3ducmV2LnhtbESPQWvCQBSE74X+h+UVeqsbiwYb3QQpFir2Yiyen9ln&#10;EpJ9G7KrSf31bqHQ4zAz3zCrbDStuFLvassKppMIBHFhdc2lgu/Dx8sChPPIGlvLpOCHHGTp48MK&#10;E20H3tM196UIEHYJKqi87xIpXVGRQTexHXHwzrY36IPsS6l7HALctPI1imJpsOawUGFH7xUVTX4x&#10;Craz3elo1sNX3hzwtjnN42a4xUo9P43rJQhPo/8P/7U/tYK3Gfx+CT9Ap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ZIixQAAANsAAAAPAAAAAAAAAAAAAAAAAJgCAABkcnMv&#10;ZG93bnJldi54bWxQSwUGAAAAAAQABAD1AAAAigMAAAAA&#10;" path="m,283l,e" filled="f" strokecolor="#231f20" strokeweight=".5pt">
                  <v:path arrowok="t" o:connecttype="custom" o:connectlocs="0,283;0,0" o:connectangles="0,0"/>
                </v:shape>
                <v:shape id="Freeform 155" o:spid="_x0000_s1028" style="position:absolute;left:16529;top:11900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eAMQA&#10;AADbAAAADwAAAGRycy9kb3ducmV2LnhtbESPQWvCQBSE74X+h+UVvBTdVLA10VVEtPTatKDeHtnX&#10;JJh9G3afmv77bqHQ4zAz3zDL9eA6daUQW88GniYZKOLK25ZrA58f+/EcVBRki51nMvBNEdar+7sl&#10;Ftbf+J2updQqQTgWaKAR6QutY9WQwzjxPXHyvnxwKEmGWtuAtwR3nZ5m2bN22HJaaLCnbUPVubw4&#10;A+V+dz5stvpFQn585LLNX08zMWb0MGwWoIQG+Q//td+sgXwGv1/SD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zngDEAAAA2wAAAA8AAAAAAAAAAAAAAAAAmAIAAGRycy9k&#10;b3ducmV2LnhtbFBLBQYAAAAABAAEAPUAAACJAwAAAAA=&#10;" path="m283,l,e" filled="f" strokecolor="#231f20" strokeweight=".5pt">
                  <v:path arrowok="t" o:connecttype="custom" o:connectlocs="283,0;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593725</wp:posOffset>
                </wp:positionH>
                <wp:positionV relativeFrom="page">
                  <wp:posOffset>7199630</wp:posOffset>
                </wp:positionV>
                <wp:extent cx="9648190" cy="288290"/>
                <wp:effectExtent l="0" t="0" r="0" b="0"/>
                <wp:wrapNone/>
                <wp:docPr id="90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48190" cy="288290"/>
                          <a:chOff x="935" y="11338"/>
                          <a:chExt cx="15194" cy="454"/>
                        </a:xfrm>
                      </wpg:grpSpPr>
                      <pic:pic xmlns:pic="http://schemas.openxmlformats.org/drawingml/2006/picture">
                        <pic:nvPicPr>
                          <pic:cNvPr id="15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5" y="11339"/>
                            <a:ext cx="15200" cy="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1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1" y="11473"/>
                            <a:ext cx="1290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5AC9D9" id="Group 156" o:spid="_x0000_s1026" style="position:absolute;margin-left:46.75pt;margin-top:566.9pt;width:759.7pt;height:22.7pt;z-index:251682816;mso-position-horizontal-relative:page;mso-position-vertical-relative:page" coordorigin="935,11338" coordsize="15194,4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" o:allowincell="f">
                <v:shape id="Picture 157" o:spid="_x0000_s1027" type="#_x0000_t75" style="position:absolute;left:935;top:11339;width:15200;height:4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13V/EAAAA2wAAAA8AAABkcnMvZG93bnJldi54bWxEj0FrwkAUhO9C/8PyCr3pxlLERjfBxgo9&#10;FUxz6PE1+0yC2bdhd6vJv+8KBY/DzHzDbPPR9OJCzneWFSwXCQji2uqOGwXV12G+BuEDssbeMimY&#10;yEOePcy2mGp75SNdytCICGGfooI2hCGV0tctGfQLOxBH72SdwRCla6R2eI1w08vnJFlJgx3HhRYH&#10;Klqqz+WvUVAcEnwZJleN0+f3z3tZ79+OxV6pp8dxtwERaAz38H/7Qyt4XcLtS/wBMv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13V/EAAAA2wAAAA8AAAAAAAAAAAAAAAAA&#10;nwIAAGRycy9kb3ducmV2LnhtbFBLBQYAAAAABAAEAPcAAACQAwAAAAA=&#10;">
                  <v:imagedata r:id="rId22" o:title=""/>
                </v:shape>
                <v:shape id="Picture 158" o:spid="_x0000_s1028" type="#_x0000_t75" style="position:absolute;left:2091;top:11473;width:12900;height: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Nxv/BAAAA2wAAAA8AAABkcnMvZG93bnJldi54bWxEj0Frg0AUhO+F/IflBXpr1qRQUuMqEkjo&#10;VS05v7ovKnHfGnej9t93C4Ueh5n5hkmyxfRiotF1lhVsNxEI4trqjhsFn9XpZQ/CeWSNvWVS8E0O&#10;snT1lGCs7cwFTaVvRICwi1FB6/0QS+nqlgy6jR2Ig3e1o0Ef5NhIPeIc4KaXuyh6kwY7DgstDnRs&#10;qb6VD6Pgnt+n5RWN/JorUxE+Lsd9cVbqeb3kBxCeFv8f/mt/aAXvO/j9En6ATH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DNxv/BAAAA2wAAAA8AAAAAAAAAAAAAAAAAnwIA&#10;AGRycy9kb3ducmV2LnhtbFBLBQYAAAAABAAEAPcAAACNAwAAAAA=&#10;">
                  <v:imagedata r:id="rId23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382270</wp:posOffset>
                </wp:positionH>
                <wp:positionV relativeFrom="page">
                  <wp:posOffset>613410</wp:posOffset>
                </wp:positionV>
                <wp:extent cx="171450" cy="166370"/>
                <wp:effectExtent l="0" t="0" r="0" b="0"/>
                <wp:wrapNone/>
                <wp:docPr id="89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before="9"/>
                              <w:ind w:left="20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w w:val="110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30" type="#_x0000_t202" style="position:absolute;margin-left:30.1pt;margin-top:48.3pt;width:13.5pt;height:13.1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" o:allowincell="f" filled="f" stroked="f">
                <v:textbox style="layout-flow:vertical"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before="9"/>
                        <w:ind w:left="20"/>
                        <w:rPr>
                          <w:rFonts w:ascii="Calibri" w:hAnsi="Calibri" w:cs="Calibri"/>
                          <w:b/>
                          <w:bCs/>
                          <w:color w:val="231F20"/>
                          <w:w w:val="11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231F20"/>
                          <w:w w:val="110"/>
                          <w:sz w:val="20"/>
                          <w:szCs w:val="20"/>
                        </w:rPr>
                        <w:t>16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75565</wp:posOffset>
                </wp:positionH>
                <wp:positionV relativeFrom="page">
                  <wp:posOffset>2290445</wp:posOffset>
                </wp:positionV>
                <wp:extent cx="454660" cy="2984500"/>
                <wp:effectExtent l="0" t="0" r="0" b="0"/>
                <wp:wrapNone/>
                <wp:docPr id="88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660" cy="298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FC6410">
                            <w:pPr>
                              <w:pStyle w:val="BodyText"/>
                              <w:kinsoku w:val="0"/>
                              <w:overflowPunct w:val="0"/>
                              <w:spacing w:line="712" w:lineRule="exact"/>
                              <w:ind w:left="20"/>
                              <w:rPr>
                                <w:rFonts w:ascii="Z@RC7B3.tmp" w:hAnsi="Z@RC7B3.tmp" w:cs="Z@RC7B3.tmp"/>
                                <w:color w:val="231F2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Z@RC7B3.tmp" w:hAnsi="Z@RC7B3.tmp" w:cs="Z@RC7B3.tmp"/>
                                <w:color w:val="231F20"/>
                                <w:sz w:val="52"/>
                                <w:szCs w:val="52"/>
                              </w:rPr>
                              <w:t>*W61581</w:t>
                            </w:r>
                            <w:r w:rsidR="003C4069">
                              <w:rPr>
                                <w:rFonts w:ascii="Z@RC7B3.tmp" w:hAnsi="Z@RC7B3.tmp" w:cs="Z@RC7B3.tmp"/>
                                <w:color w:val="231F20"/>
                                <w:sz w:val="52"/>
                                <w:szCs w:val="52"/>
                              </w:rPr>
                              <w:t>*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31" type="#_x0000_t202" style="position:absolute;margin-left:5.95pt;margin-top:180.35pt;width:35.8pt;height:23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" o:allowincell="f" filled="f" stroked="f">
                <v:textbox style="layout-flow:vertical" inset="0,0,0,0">
                  <w:txbxContent>
                    <w:p w:rsidR="003C4069" w:rsidRDefault="00FC6410">
                      <w:pPr>
                        <w:pStyle w:val="BodyText"/>
                        <w:kinsoku w:val="0"/>
                        <w:overflowPunct w:val="0"/>
                        <w:spacing w:line="712" w:lineRule="exact"/>
                        <w:ind w:left="20"/>
                        <w:rPr>
                          <w:rFonts w:ascii="Z@RC7B3.tmp" w:hAnsi="Z@RC7B3.tmp" w:cs="Z@RC7B3.tmp"/>
                          <w:color w:val="231F20"/>
                          <w:sz w:val="52"/>
                          <w:szCs w:val="52"/>
                        </w:rPr>
                      </w:pPr>
                      <w:r>
                        <w:rPr>
                          <w:rFonts w:ascii="Z@RC7B3.tmp" w:hAnsi="Z@RC7B3.tmp" w:cs="Z@RC7B3.tmp"/>
                          <w:color w:val="231F20"/>
                          <w:sz w:val="52"/>
                          <w:szCs w:val="52"/>
                        </w:rPr>
                        <w:t>*W61581</w:t>
                      </w:r>
                      <w:r w:rsidR="003C4069">
                        <w:rPr>
                          <w:rFonts w:ascii="Z@RC7B3.tmp" w:hAnsi="Z@RC7B3.tmp" w:cs="Z@RC7B3.tmp"/>
                          <w:color w:val="231F20"/>
                          <w:sz w:val="52"/>
                          <w:szCs w:val="52"/>
                        </w:rPr>
                        <w:t>*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spacing w:before="1"/>
        <w:rPr>
          <w:rFonts w:ascii="Calibri" w:hAnsi="Calibri" w:cs="Calibri"/>
          <w:b/>
          <w:bCs/>
          <w:sz w:val="18"/>
          <w:szCs w:val="18"/>
        </w:rPr>
      </w:pPr>
    </w:p>
    <w:p w:rsidR="003C4069" w:rsidRDefault="003C4069">
      <w:pPr>
        <w:pStyle w:val="BodyText"/>
        <w:kinsoku w:val="0"/>
        <w:overflowPunct w:val="0"/>
        <w:spacing w:before="87"/>
        <w:ind w:left="313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Test Plan Template (Activity 5)</w:t>
      </w:r>
    </w:p>
    <w:p w:rsidR="003C4069" w:rsidRDefault="003C4069">
      <w:pPr>
        <w:pStyle w:val="BodyText"/>
        <w:kinsoku w:val="0"/>
        <w:overflowPunct w:val="0"/>
        <w:spacing w:before="190" w:after="24" w:line="417" w:lineRule="auto"/>
        <w:ind w:left="313" w:right="3870"/>
        <w:rPr>
          <w:color w:val="231F20"/>
        </w:rPr>
      </w:pPr>
      <w:r>
        <w:rPr>
          <w:color w:val="231F20"/>
          <w:spacing w:val="-4"/>
        </w:rPr>
        <w:t>Tests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include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unexpected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events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(i.e.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non-routine)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normal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operation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system. Copy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paste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Activity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table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below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complete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Activity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columns.</w:t>
      </w:r>
    </w:p>
    <w:tbl>
      <w:tblPr>
        <w:tblW w:w="0" w:type="auto"/>
        <w:tblInd w:w="3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1"/>
        <w:gridCol w:w="2211"/>
        <w:gridCol w:w="2211"/>
        <w:gridCol w:w="2211"/>
        <w:gridCol w:w="2211"/>
        <w:gridCol w:w="3345"/>
      </w:tblGrid>
      <w:tr w:rsidR="003C4069">
        <w:trPr>
          <w:trHeight w:val="536"/>
        </w:trPr>
        <w:tc>
          <w:tcPr>
            <w:tcW w:w="8844" w:type="dxa"/>
            <w:gridSpan w:val="4"/>
            <w:tcBorders>
              <w:top w:val="single" w:sz="12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3888" w:right="3868"/>
              <w:jc w:val="center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Activity 2</w:t>
            </w:r>
          </w:p>
        </w:tc>
        <w:tc>
          <w:tcPr>
            <w:tcW w:w="5556" w:type="dxa"/>
            <w:gridSpan w:val="2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2244" w:right="2224"/>
              <w:jc w:val="center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Activity 5</w:t>
            </w:r>
          </w:p>
        </w:tc>
      </w:tr>
      <w:tr w:rsidR="003C4069">
        <w:trPr>
          <w:trHeight w:val="541"/>
        </w:trPr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Test number</w:t>
            </w: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05"/>
              </w:rPr>
            </w:pPr>
            <w:r>
              <w:rPr>
                <w:b/>
                <w:bCs/>
                <w:color w:val="231F20"/>
                <w:w w:val="105"/>
              </w:rPr>
              <w:t>Purpose of test</w:t>
            </w: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Test condition</w:t>
            </w: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Expected result</w:t>
            </w: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Actual result</w:t>
            </w:r>
          </w:p>
        </w:tc>
        <w:tc>
          <w:tcPr>
            <w:tcW w:w="3345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spacing w:before="130"/>
              <w:ind w:left="113"/>
              <w:rPr>
                <w:b/>
                <w:bCs/>
                <w:color w:val="231F20"/>
                <w:w w:val="110"/>
              </w:rPr>
            </w:pPr>
            <w:r>
              <w:rPr>
                <w:b/>
                <w:bCs/>
                <w:color w:val="231F20"/>
                <w:w w:val="110"/>
              </w:rPr>
              <w:t>Comments and justification</w:t>
            </w:r>
          </w:p>
        </w:tc>
      </w:tr>
      <w:tr w:rsidR="003C4069">
        <w:trPr>
          <w:trHeight w:val="1482"/>
        </w:trPr>
        <w:tc>
          <w:tcPr>
            <w:tcW w:w="2211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3C4069">
        <w:trPr>
          <w:trHeight w:val="1482"/>
        </w:trPr>
        <w:tc>
          <w:tcPr>
            <w:tcW w:w="2211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3C4069">
        <w:trPr>
          <w:trHeight w:val="1482"/>
        </w:trPr>
        <w:tc>
          <w:tcPr>
            <w:tcW w:w="2211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3C4069">
        <w:trPr>
          <w:trHeight w:val="1477"/>
        </w:trPr>
        <w:tc>
          <w:tcPr>
            <w:tcW w:w="2211" w:type="dxa"/>
            <w:tcBorders>
              <w:top w:val="single" w:sz="8" w:space="0" w:color="A7A9AC"/>
              <w:left w:val="single" w:sz="12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8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  <w:tr w:rsidR="003C4069">
        <w:trPr>
          <w:trHeight w:val="1472"/>
        </w:trPr>
        <w:tc>
          <w:tcPr>
            <w:tcW w:w="2211" w:type="dxa"/>
            <w:tcBorders>
              <w:top w:val="single" w:sz="8" w:space="0" w:color="A7A9AC"/>
              <w:left w:val="single" w:sz="12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8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12" w:space="0" w:color="A7A9AC"/>
              <w:left w:val="single" w:sz="8" w:space="0" w:color="A7A9AC"/>
              <w:bottom w:val="single" w:sz="12" w:space="0" w:color="A7A9AC"/>
              <w:right w:val="single" w:sz="8" w:space="0" w:color="A7A9AC"/>
            </w:tcBorders>
          </w:tcPr>
          <w:p w:rsidR="003C4069" w:rsidRDefault="003C4069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</w:tc>
      </w:tr>
    </w:tbl>
    <w:p w:rsidR="003C4069" w:rsidRDefault="003C4069">
      <w:pPr>
        <w:rPr>
          <w:color w:val="231F20"/>
          <w:sz w:val="24"/>
          <w:szCs w:val="24"/>
        </w:rPr>
        <w:sectPr w:rsidR="003C4069">
          <w:headerReference w:type="even" r:id="rId40"/>
          <w:headerReference w:type="default" r:id="rId41"/>
          <w:footerReference w:type="even" r:id="rId42"/>
          <w:footerReference w:type="default" r:id="rId43"/>
          <w:pgSz w:w="16840" w:h="11910" w:orient="landscape"/>
          <w:pgMar w:top="0" w:right="1140" w:bottom="0" w:left="820" w:header="0" w:footer="0" w:gutter="0"/>
          <w:cols w:space="720" w:equalWidth="0">
            <w:col w:w="14880"/>
          </w:cols>
          <w:noEndnote/>
        </w:sectPr>
      </w:pPr>
    </w:p>
    <w:p w:rsidR="003C4069" w:rsidRDefault="00687939">
      <w:pPr>
        <w:pStyle w:val="BodyText"/>
        <w:kinsoku w:val="0"/>
        <w:overflowPunct w:val="0"/>
        <w:rPr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449580</wp:posOffset>
                </wp:positionV>
                <wp:extent cx="288290" cy="9648190"/>
                <wp:effectExtent l="0" t="0" r="0" b="0"/>
                <wp:wrapNone/>
                <wp:docPr id="85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9648190"/>
                          <a:chOff x="113" y="708"/>
                          <a:chExt cx="454" cy="15194"/>
                        </a:xfrm>
                      </wpg:grpSpPr>
                      <pic:pic xmlns:pic="http://schemas.openxmlformats.org/drawingml/2006/picture">
                        <pic:nvPicPr>
                          <pic:cNvPr id="155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" y="709"/>
                            <a:ext cx="460" cy="1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" y="1864"/>
                            <a:ext cx="160" cy="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EECE43" id="Group 169" o:spid="_x0000_s1026" style="position:absolute;margin-left:5.65pt;margin-top:35.4pt;width:22.7pt;height:759.7pt;z-index:251685888;mso-position-horizontal-relative:page;mso-position-vertical-relative:page" coordorigin="113,708" coordsize="454,15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" o:allowincell="f">
                <v:shape id="Picture 170" o:spid="_x0000_s1027" type="#_x0000_t75" style="position:absolute;left:113;top:709;width:460;height:15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dfanDAAAA2wAAAA8AAABkcnMvZG93bnJldi54bWxEj1FrwjAUhd+F/YdwB3vT1D2IdkYZjkGR&#10;gWj9AZfmtgltbrom0/rvF0Hw8XDO+Q5nvR1dJy40BOtZwXyWgSCuvLbcKDiX39MliBCRNXaeScGN&#10;Amw3L5M15tpf+UiXU2xEgnDIUYGJsc+lDJUhh2Hme+Lk1X5wGJMcGqkHvCa46+R7li2kQ8tpwWBP&#10;O0NVe/pzCvj41RaHm2mLfVn3q/2vXf3UVqm31/HzA0SkMT7Dj3ahFSwXcP+SfoDc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l19qcMAAADbAAAADwAAAAAAAAAAAAAAAACf&#10;AgAAZHJzL2Rvd25yZXYueG1sUEsFBgAAAAAEAAQA9wAAAI8DAAAAAA==&#10;">
                  <v:imagedata r:id="rId15" o:title=""/>
                </v:shape>
                <v:shape id="Picture 171" o:spid="_x0000_s1028" type="#_x0000_t75" style="position:absolute;left:266;top:1864;width:160;height:12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DjLbDAAAA2wAAAA8AAABkcnMvZG93bnJldi54bWxEj0FrwkAUhO8F/8PyhN7qxhKiRFcRqdBT&#10;wVREb4/sMwlm3y7ZrUn+vVso9DjMzDfMejuYVjyo841lBfNZAoK4tLrhSsHp+/C2BOEDssbWMikY&#10;ycN2M3lZY65tz0d6FKESEcI+RwV1CC6X0pc1GfQz64ijd7OdwRBlV0ndYR/hppXvSZJJgw3HhRod&#10;7Wsq78WPUXDOzl+cpGk67q+XoaWFO3zcnFKv02G3AhFoCP/hv/anVrBcwO+X+APk5g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cOMtsMAAADbAAAADwAAAAAAAAAAAAAAAACf&#10;AgAAZHJzL2Rvd25yZXYueG1sUEsFBgAAAAAEAAQA9wAAAI8DAAAAAA==&#10;">
                  <v:imagedata r:id="rId17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462280</wp:posOffset>
                </wp:positionV>
                <wp:extent cx="6670675" cy="9622790"/>
                <wp:effectExtent l="0" t="0" r="0" b="0"/>
                <wp:wrapNone/>
                <wp:docPr id="84" name="Freeform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0675" cy="9622790"/>
                        </a:xfrm>
                        <a:custGeom>
                          <a:avLst/>
                          <a:gdLst>
                            <a:gd name="T0" fmla="*/ 170 w 10505"/>
                            <a:gd name="T1" fmla="*/ 0 h 15154"/>
                            <a:gd name="T2" fmla="*/ 71 w 10505"/>
                            <a:gd name="T3" fmla="*/ 2 h 15154"/>
                            <a:gd name="T4" fmla="*/ 21 w 10505"/>
                            <a:gd name="T5" fmla="*/ 21 h 15154"/>
                            <a:gd name="T6" fmla="*/ 2 w 10505"/>
                            <a:gd name="T7" fmla="*/ 71 h 15154"/>
                            <a:gd name="T8" fmla="*/ 0 w 10505"/>
                            <a:gd name="T9" fmla="*/ 170 h 15154"/>
                            <a:gd name="T10" fmla="*/ 0 w 10505"/>
                            <a:gd name="T11" fmla="*/ 14983 h 15154"/>
                            <a:gd name="T12" fmla="*/ 2 w 10505"/>
                            <a:gd name="T13" fmla="*/ 15081 h 15154"/>
                            <a:gd name="T14" fmla="*/ 21 w 10505"/>
                            <a:gd name="T15" fmla="*/ 15132 h 15154"/>
                            <a:gd name="T16" fmla="*/ 71 w 10505"/>
                            <a:gd name="T17" fmla="*/ 15151 h 15154"/>
                            <a:gd name="T18" fmla="*/ 170 w 10505"/>
                            <a:gd name="T19" fmla="*/ 15153 h 15154"/>
                            <a:gd name="T20" fmla="*/ 10334 w 10505"/>
                            <a:gd name="T21" fmla="*/ 15153 h 15154"/>
                            <a:gd name="T22" fmla="*/ 10433 w 10505"/>
                            <a:gd name="T23" fmla="*/ 15151 h 15154"/>
                            <a:gd name="T24" fmla="*/ 10483 w 10505"/>
                            <a:gd name="T25" fmla="*/ 15132 h 15154"/>
                            <a:gd name="T26" fmla="*/ 10502 w 10505"/>
                            <a:gd name="T27" fmla="*/ 15081 h 15154"/>
                            <a:gd name="T28" fmla="*/ 10504 w 10505"/>
                            <a:gd name="T29" fmla="*/ 14983 h 15154"/>
                            <a:gd name="T30" fmla="*/ 10504 w 10505"/>
                            <a:gd name="T31" fmla="*/ 170 h 15154"/>
                            <a:gd name="T32" fmla="*/ 10502 w 10505"/>
                            <a:gd name="T33" fmla="*/ 71 h 15154"/>
                            <a:gd name="T34" fmla="*/ 10483 w 10505"/>
                            <a:gd name="T35" fmla="*/ 21 h 15154"/>
                            <a:gd name="T36" fmla="*/ 10433 w 10505"/>
                            <a:gd name="T37" fmla="*/ 2 h 15154"/>
                            <a:gd name="T38" fmla="*/ 10334 w 10505"/>
                            <a:gd name="T39" fmla="*/ 0 h 15154"/>
                            <a:gd name="T40" fmla="*/ 170 w 10505"/>
                            <a:gd name="T41" fmla="*/ 0 h 15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0505" h="15154">
                              <a:moveTo>
                                <a:pt x="170" y="0"/>
                              </a:moveTo>
                              <a:lnTo>
                                <a:pt x="71" y="2"/>
                              </a:lnTo>
                              <a:lnTo>
                                <a:pt x="21" y="21"/>
                              </a:lnTo>
                              <a:lnTo>
                                <a:pt x="2" y="71"/>
                              </a:lnTo>
                              <a:lnTo>
                                <a:pt x="0" y="170"/>
                              </a:lnTo>
                              <a:lnTo>
                                <a:pt x="0" y="14983"/>
                              </a:lnTo>
                              <a:lnTo>
                                <a:pt x="2" y="15081"/>
                              </a:lnTo>
                              <a:lnTo>
                                <a:pt x="21" y="15132"/>
                              </a:lnTo>
                              <a:lnTo>
                                <a:pt x="71" y="15151"/>
                              </a:lnTo>
                              <a:lnTo>
                                <a:pt x="170" y="15153"/>
                              </a:lnTo>
                              <a:lnTo>
                                <a:pt x="10334" y="15153"/>
                              </a:lnTo>
                              <a:lnTo>
                                <a:pt x="10433" y="15151"/>
                              </a:lnTo>
                              <a:lnTo>
                                <a:pt x="10483" y="15132"/>
                              </a:lnTo>
                              <a:lnTo>
                                <a:pt x="10502" y="15081"/>
                              </a:lnTo>
                              <a:lnTo>
                                <a:pt x="10504" y="14983"/>
                              </a:lnTo>
                              <a:lnTo>
                                <a:pt x="10504" y="170"/>
                              </a:lnTo>
                              <a:lnTo>
                                <a:pt x="10502" y="71"/>
                              </a:lnTo>
                              <a:lnTo>
                                <a:pt x="10483" y="21"/>
                              </a:lnTo>
                              <a:lnTo>
                                <a:pt x="10433" y="2"/>
                              </a:lnTo>
                              <a:lnTo>
                                <a:pt x="10334" y="0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91190" id="Freeform 172" o:spid="_x0000_s1026" style="position:absolute;margin-left:35pt;margin-top:36.4pt;width:525.25pt;height:757.7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05,15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" o:allowincell="f" path="m170,l71,2,21,21,2,71,,170,,14983r2,98l21,15132r50,19l170,15153r10164,l10433,15151r50,-19l10502,15081r2,-98l10504,170r-2,-99l10483,21,10433,2,10334,,170,xe" filled="f" strokecolor="#a7a9ac" strokeweight="2pt">
                <v:path arrowok="t" o:connecttype="custom" o:connectlocs="107950,0;45085,1270;13335,13335;1270,45085;0,107950;0,9514205;1270,9576435;13335,9608820;45085,9620885;107950,9622155;6562090,9622155;6624955,9620885;6656705,9608820;6668770,9576435;6670040,9514205;6670040,107950;6668770,45085;6656705,13335;6624955,1270;6562090,0;107950,0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7223125</wp:posOffset>
                </wp:positionH>
                <wp:positionV relativeFrom="page">
                  <wp:posOffset>10296525</wp:posOffset>
                </wp:positionV>
                <wp:extent cx="337185" cy="12700"/>
                <wp:effectExtent l="0" t="0" r="0" b="0"/>
                <wp:wrapNone/>
                <wp:docPr id="83" name="Freeform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185" cy="12700"/>
                        </a:xfrm>
                        <a:custGeom>
                          <a:avLst/>
                          <a:gdLst>
                            <a:gd name="T0" fmla="*/ 0 w 531"/>
                            <a:gd name="T1" fmla="*/ 0 h 20"/>
                            <a:gd name="T2" fmla="*/ 530 w 53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1" h="20">
                              <a:moveTo>
                                <a:pt x="0" y="0"/>
                              </a:moveTo>
                              <a:lnTo>
                                <a:pt x="530" y="0"/>
                              </a:lnTo>
                            </a:path>
                          </a:pathLst>
                        </a:custGeom>
                        <a:noFill/>
                        <a:ln w="44526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991FFC" id="Freeform 17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" o:allowincell="f" filled="f" strokecolor="#231f20" strokeweight="1.2368mm">
                <v:path arrowok="t" o:connecttype="custom" o:connectlocs="0,0;33655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10495915</wp:posOffset>
                </wp:positionV>
                <wp:extent cx="195580" cy="195580"/>
                <wp:effectExtent l="0" t="0" r="0" b="0"/>
                <wp:wrapNone/>
                <wp:docPr id="80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580" cy="195580"/>
                          <a:chOff x="0" y="16529"/>
                          <a:chExt cx="308" cy="308"/>
                        </a:xfrm>
                      </wpg:grpSpPr>
                      <wps:wsp>
                        <wps:cNvPr id="160" name="Freeform 175"/>
                        <wps:cNvSpPr>
                          <a:spLocks/>
                        </wps:cNvSpPr>
                        <wps:spPr bwMode="auto">
                          <a:xfrm>
                            <a:off x="24" y="16832"/>
                            <a:ext cx="284" cy="20"/>
                          </a:xfrm>
                          <a:custGeom>
                            <a:avLst/>
                            <a:gdLst>
                              <a:gd name="T0" fmla="*/ 0 w 284"/>
                              <a:gd name="T1" fmla="*/ 0 h 20"/>
                              <a:gd name="T2" fmla="*/ 283 w 2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4" h="20">
                                <a:moveTo>
                                  <a:pt x="0" y="0"/>
                                </a:moveTo>
                                <a:lnTo>
                                  <a:pt x="28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76"/>
                        <wps:cNvSpPr>
                          <a:spLocks/>
                        </wps:cNvSpPr>
                        <wps:spPr bwMode="auto">
                          <a:xfrm>
                            <a:off x="5" y="16529"/>
                            <a:ext cx="20" cy="284"/>
                          </a:xfrm>
                          <a:custGeom>
                            <a:avLst/>
                            <a:gdLst>
                              <a:gd name="T0" fmla="*/ 0 w 20"/>
                              <a:gd name="T1" fmla="*/ 283 h 284"/>
                              <a:gd name="T2" fmla="*/ 0 w 20"/>
                              <a:gd name="T3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4">
                                <a:moveTo>
                                  <a:pt x="0" y="2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89AFD5" id="Group 174" o:spid="_x0000_s1026" style="position:absolute;margin-left:0;margin-top:826.45pt;width:15.4pt;height:15.4pt;z-index:251688960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" o:allowincell="f">
                <v:shape id="Freeform 175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EO3sMA&#10;AADbAAAADwAAAGRycy9kb3ducmV2LnhtbESPQWvCQBSE70L/w/IKvYhuFGo1dRURLb2aFmpvj+xr&#10;Esy+Dbuvmv77riB4HGbmG2a57l2rzhRi49nAZJyBIi69bbgy8PmxH81BRUG22HomA38UYb16GCwx&#10;t/7CBzoXUqkE4ZijgVqky7WOZU0O49h3xMn78cGhJBkqbQNeEty1epplM+2w4bRQY0fbmspT8esM&#10;FPvd6Wuz1S8SFschF83i7ftZjHl67DevoIR6uYdv7XdrYD6B65f0A/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EO3sMAAADbAAAADwAAAAAAAAAAAAAAAACYAgAAZHJzL2Rv&#10;d25yZXYueG1sUEsFBgAAAAAEAAQA9QAAAIgDAAAAAA==&#10;" path="m,l283,e" filled="f" strokecolor="#231f20" strokeweight=".5pt">
                  <v:path arrowok="t" o:connecttype="custom" o:connectlocs="0,0;283,0" o:connectangles="0,0"/>
                </v:shape>
                <v:shape id="Freeform 176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5EMQA&#10;AADbAAAADwAAAGRycy9kb3ducmV2LnhtbESPQWvCQBSE70L/w/IKvelGqUGimyClQku9NBbPz+wz&#10;Ccm+DdnVpP56Vyj0OMzMN8wmG00rrtS72rKC+SwCQVxYXXOp4Oewm65AOI+ssbVMCn7JQZY+TTaY&#10;aDvwN11zX4oAYZeggsr7LpHSFRUZdDPbEQfvbHuDPsi+lLrHIcBNKxdRFEuDNYeFCjt6q6ho8otR&#10;8Pn6dTqa7bDPmwPe3k/LuBlusVIvz+N2DcLT6P/Df+0PrWC1gMeX8ANk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VORDEAAAA2wAAAA8AAAAAAAAAAAAAAAAAmAIAAGRycy9k&#10;b3ducmV2LnhtbFBLBQYAAAAABAAEAPUAAACJAwAAAAA=&#10;" path="m,283l,e" filled="f" strokecolor="#231f20" strokeweight=".5pt">
                  <v:path arrowok="t" o:connecttype="custom" o:connectlocs="0,283;0,0" o:connectangles="0,0"/>
                </v:shape>
                <w10:wrap anchorx="page" anchory="page"/>
              </v:group>
            </w:pict>
          </mc:Fallback>
        </mc:AlternateContent>
      </w:r>
    </w:p>
    <w:p w:rsidR="003C4069" w:rsidRDefault="003C4069">
      <w:pPr>
        <w:pStyle w:val="BodyText"/>
        <w:kinsoku w:val="0"/>
        <w:overflowPunct w:val="0"/>
        <w:spacing w:before="10"/>
        <w:rPr>
          <w:sz w:val="15"/>
          <w:szCs w:val="15"/>
        </w:rPr>
      </w:pPr>
    </w:p>
    <w:p w:rsidR="003C4069" w:rsidRDefault="003C4069">
      <w:pPr>
        <w:pStyle w:val="Heading2"/>
        <w:kinsoku w:val="0"/>
        <w:overflowPunct w:val="0"/>
        <w:ind w:left="4681" w:right="4542"/>
        <w:jc w:val="center"/>
        <w:rPr>
          <w:color w:val="231F20"/>
          <w:w w:val="110"/>
        </w:rPr>
      </w:pPr>
      <w:r>
        <w:rPr>
          <w:color w:val="231F20"/>
          <w:w w:val="110"/>
        </w:rPr>
        <w:t>Activity 6</w:t>
      </w:r>
    </w:p>
    <w:p w:rsidR="003C4069" w:rsidRDefault="003C4069">
      <w:pPr>
        <w:pStyle w:val="BodyText"/>
        <w:kinsoku w:val="0"/>
        <w:overflowPunct w:val="0"/>
        <w:spacing w:before="187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System in operation</w:t>
      </w:r>
    </w:p>
    <w:p w:rsidR="003C4069" w:rsidRDefault="003C4069">
      <w:pPr>
        <w:pStyle w:val="BodyText"/>
        <w:kinsoku w:val="0"/>
        <w:overflowPunct w:val="0"/>
        <w:spacing w:before="6"/>
        <w:rPr>
          <w:rFonts w:ascii="Calibri" w:hAnsi="Calibri" w:cs="Calibri"/>
          <w:b/>
          <w:bCs/>
          <w:sz w:val="8"/>
          <w:szCs w:val="8"/>
        </w:rPr>
      </w:pPr>
    </w:p>
    <w:p w:rsidR="00FC6410" w:rsidRDefault="00FC6410">
      <w:pPr>
        <w:pStyle w:val="BodyText"/>
        <w:kinsoku w:val="0"/>
        <w:overflowPunct w:val="0"/>
        <w:spacing w:before="86" w:line="242" w:lineRule="auto"/>
        <w:ind w:left="110" w:right="1695"/>
        <w:rPr>
          <w:color w:val="231F20"/>
        </w:rPr>
      </w:pPr>
      <w:r>
        <w:rPr>
          <w:color w:val="231F20"/>
        </w:rPr>
        <w:t>You are advised to spend no longer than 2.5 hours on this activity.</w:t>
      </w:r>
    </w:p>
    <w:p w:rsidR="003C4069" w:rsidRDefault="003C4069">
      <w:pPr>
        <w:pStyle w:val="BodyText"/>
        <w:kinsoku w:val="0"/>
        <w:overflowPunct w:val="0"/>
        <w:spacing w:before="86" w:line="242" w:lineRule="auto"/>
        <w:ind w:left="110" w:right="1695"/>
        <w:rPr>
          <w:color w:val="231F20"/>
        </w:rPr>
      </w:pPr>
      <w:r>
        <w:rPr>
          <w:color w:val="231F20"/>
        </w:rPr>
        <w:t>Produce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audio-visual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recording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demonstrates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operation,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which should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include: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3"/>
        <w:ind w:hanging="368"/>
        <w:rPr>
          <w:color w:val="231F20"/>
        </w:rPr>
      </w:pPr>
      <w:r>
        <w:rPr>
          <w:color w:val="231F20"/>
          <w:spacing w:val="-5"/>
        </w:rPr>
        <w:t>Your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name,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learner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registration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number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centre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number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start.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line="242" w:lineRule="auto"/>
        <w:ind w:right="1856" w:hanging="368"/>
        <w:rPr>
          <w:color w:val="231F20"/>
        </w:rPr>
      </w:pPr>
      <w:r>
        <w:rPr>
          <w:color w:val="231F20"/>
        </w:rPr>
        <w:t>A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commentary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explaining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operation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user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friendly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its behaviour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linked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chosen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hardware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software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program.</w:t>
      </w:r>
    </w:p>
    <w:p w:rsidR="003C4069" w:rsidRDefault="003C4069">
      <w:pPr>
        <w:pStyle w:val="ListParagraph"/>
        <w:numPr>
          <w:ilvl w:val="0"/>
          <w:numId w:val="1"/>
        </w:numPr>
        <w:tabs>
          <w:tab w:val="left" w:pos="479"/>
        </w:tabs>
        <w:kinsoku w:val="0"/>
        <w:overflowPunct w:val="0"/>
        <w:spacing w:before="3" w:line="242" w:lineRule="auto"/>
        <w:ind w:right="1520" w:hanging="368"/>
        <w:rPr>
          <w:color w:val="231F20"/>
        </w:rPr>
      </w:pPr>
      <w:r>
        <w:rPr>
          <w:color w:val="231F20"/>
        </w:rPr>
        <w:t>Recorded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evidence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outcome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suitable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tests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including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unexpected events (from Activity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5).</w:t>
      </w:r>
    </w:p>
    <w:p w:rsidR="003C4069" w:rsidRDefault="003C4069">
      <w:pPr>
        <w:pStyle w:val="Heading2"/>
        <w:kinsoku w:val="0"/>
        <w:overflowPunct w:val="0"/>
        <w:spacing w:before="207" w:line="230" w:lineRule="auto"/>
        <w:ind w:left="110" w:right="1433"/>
        <w:rPr>
          <w:color w:val="231F20"/>
          <w:w w:val="110"/>
        </w:rPr>
      </w:pPr>
      <w:r>
        <w:rPr>
          <w:color w:val="231F20"/>
          <w:w w:val="110"/>
        </w:rPr>
        <w:t>Please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note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that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evidence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for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this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activity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should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be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in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a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separate</w:t>
      </w:r>
      <w:r>
        <w:rPr>
          <w:color w:val="231F20"/>
          <w:spacing w:val="-18"/>
          <w:w w:val="110"/>
        </w:rPr>
        <w:t xml:space="preserve"> </w:t>
      </w:r>
      <w:r>
        <w:rPr>
          <w:color w:val="231F20"/>
          <w:w w:val="110"/>
        </w:rPr>
        <w:t>audio-visual recording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of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no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more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than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three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minutes.</w:t>
      </w:r>
    </w:p>
    <w:p w:rsidR="003C4069" w:rsidRDefault="003C4069">
      <w:pPr>
        <w:pStyle w:val="BodyText"/>
        <w:kinsoku w:val="0"/>
        <w:overflowPunct w:val="0"/>
        <w:spacing w:before="188" w:line="287" w:lineRule="exact"/>
        <w:ind w:left="110"/>
        <w:rPr>
          <w:rFonts w:ascii="Calibri" w:hAnsi="Calibri" w:cs="Calibri"/>
          <w:b/>
          <w:bCs/>
          <w:color w:val="231F20"/>
          <w:w w:val="110"/>
        </w:rPr>
      </w:pPr>
      <w:r>
        <w:rPr>
          <w:rFonts w:ascii="Calibri" w:hAnsi="Calibri" w:cs="Calibri"/>
          <w:b/>
          <w:bCs/>
          <w:color w:val="231F20"/>
          <w:w w:val="110"/>
        </w:rPr>
        <w:t>Do not add any comments for Activity 6 into this electronic task booklet.</w:t>
      </w:r>
    </w:p>
    <w:p w:rsidR="003C4069" w:rsidRDefault="003C4069">
      <w:pPr>
        <w:pStyle w:val="BodyText"/>
        <w:kinsoku w:val="0"/>
        <w:overflowPunct w:val="0"/>
        <w:spacing w:line="287" w:lineRule="exact"/>
        <w:ind w:right="816"/>
        <w:jc w:val="right"/>
        <w:rPr>
          <w:rFonts w:ascii="Calibri" w:hAnsi="Calibri" w:cs="Calibri"/>
          <w:b/>
          <w:bCs/>
          <w:color w:val="A7A9AC"/>
          <w:w w:val="105"/>
        </w:rPr>
      </w:pPr>
      <w:r>
        <w:rPr>
          <w:rFonts w:ascii="Calibri" w:hAnsi="Calibri" w:cs="Calibri"/>
          <w:b/>
          <w:bCs/>
          <w:color w:val="A7A9AC"/>
          <w:w w:val="105"/>
        </w:rPr>
        <w:t>(20)</w:t>
      </w: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3C4069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:rsidR="003C4069" w:rsidRDefault="00687939" w:rsidP="00FC6410">
      <w:pPr>
        <w:pStyle w:val="BodyText"/>
        <w:kinsoku w:val="0"/>
        <w:overflowPunct w:val="0"/>
        <w:spacing w:line="793" w:lineRule="exact"/>
        <w:rPr>
          <w:rFonts w:ascii="Z@RC7B3.tmp" w:hAnsi="Z@RC7B3.tmp" w:cs="Z@RC7B3.tmp"/>
          <w:color w:val="231F20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6793230</wp:posOffset>
                </wp:positionH>
                <wp:positionV relativeFrom="paragraph">
                  <wp:posOffset>46990</wp:posOffset>
                </wp:positionV>
                <wp:extent cx="140970" cy="146050"/>
                <wp:effectExtent l="0" t="0" r="0" b="0"/>
                <wp:wrapNone/>
                <wp:docPr id="79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069" w:rsidRDefault="003C4069">
                            <w:pPr>
                              <w:pStyle w:val="BodyText"/>
                              <w:kinsoku w:val="0"/>
                              <w:overflowPunct w:val="0"/>
                              <w:spacing w:line="229" w:lineRule="exact"/>
                              <w:rPr>
                                <w:rFonts w:ascii="Calibri" w:hAnsi="Calibri" w:cs="Calibri"/>
                                <w:b/>
                                <w:bCs/>
                                <w:color w:val="231F20"/>
                                <w:spacing w:val="-1"/>
                                <w:w w:val="11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32" type="#_x0000_t202" style="position:absolute;margin-left:534.9pt;margin-top:3.7pt;width:11.1pt;height:11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" o:allowincell="f" filled="f" stroked="f">
                <v:textbox inset="0,0,0,0">
                  <w:txbxContent>
                    <w:p w:rsidR="003C4069" w:rsidRDefault="003C4069">
                      <w:pPr>
                        <w:pStyle w:val="BodyText"/>
                        <w:kinsoku w:val="0"/>
                        <w:overflowPunct w:val="0"/>
                        <w:spacing w:line="229" w:lineRule="exact"/>
                        <w:rPr>
                          <w:rFonts w:ascii="Calibri" w:hAnsi="Calibri" w:cs="Calibri"/>
                          <w:b/>
                          <w:bCs/>
                          <w:color w:val="231F20"/>
                          <w:spacing w:val="-1"/>
                          <w:w w:val="11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3C4069">
      <w:headerReference w:type="even" r:id="rId44"/>
      <w:headerReference w:type="default" r:id="rId45"/>
      <w:footerReference w:type="even" r:id="rId46"/>
      <w:footerReference w:type="default" r:id="rId47"/>
      <w:pgSz w:w="11910" w:h="16840"/>
      <w:pgMar w:top="680" w:right="880" w:bottom="0" w:left="740" w:header="0" w:footer="0" w:gutter="0"/>
      <w:cols w:space="720" w:equalWidth="0">
        <w:col w:w="1029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069" w:rsidRDefault="003C4069">
      <w:r>
        <w:separator/>
      </w:r>
    </w:p>
  </w:endnote>
  <w:endnote w:type="continuationSeparator" w:id="0">
    <w:p w:rsidR="003C4069" w:rsidRDefault="003C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@RC7B3.tmp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32640" behindDoc="1" locked="0" layoutInCell="0" allowOverlap="1">
              <wp:simplePos x="0" y="0"/>
              <wp:positionH relativeFrom="page">
                <wp:posOffset>7362190</wp:posOffset>
              </wp:positionH>
              <wp:positionV relativeFrom="page">
                <wp:posOffset>10495915</wp:posOffset>
              </wp:positionV>
              <wp:extent cx="197485" cy="195580"/>
              <wp:effectExtent l="0" t="0" r="0" b="0"/>
              <wp:wrapNone/>
              <wp:docPr id="7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11594" y="16529"/>
                        <a:chExt cx="311" cy="308"/>
                      </a:xfrm>
                    </wpg:grpSpPr>
                    <wps:wsp>
                      <wps:cNvPr id="77" name="Freeform 2"/>
                      <wps:cNvSpPr>
                        <a:spLocks/>
                      </wps:cNvSpPr>
                      <wps:spPr bwMode="auto">
                        <a:xfrm>
                          <a:off x="11900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"/>
                      <wps:cNvSpPr>
                        <a:spLocks/>
                      </wps:cNvSpPr>
                      <wps:spPr bwMode="auto">
                        <a:xfrm>
                          <a:off x="11594" y="16832"/>
                          <a:ext cx="284" cy="20"/>
                        </a:xfrm>
                        <a:custGeom>
                          <a:avLst/>
                          <a:gdLst>
                            <a:gd name="T0" fmla="*/ 283 w 284"/>
                            <a:gd name="T1" fmla="*/ 0 h 20"/>
                            <a:gd name="T2" fmla="*/ 0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283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C9001B" id="Group 1" o:spid="_x0000_s1026" style="position:absolute;margin-left:579.7pt;margin-top:826.45pt;width:15.55pt;height:15.4pt;z-index:-251683840;mso-position-horizontal-relative:page;mso-position-vertical-relative:page" coordorigin="11594,16529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" o:allowincell="f">
              <v:shape id="Freeform 2" o:spid="_x0000_s1027" style="position:absolute;left:11900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qr8UA&#10;AADbAAAADwAAAGRycy9kb3ducmV2LnhtbESPQWvCQBSE7wX/w/KE3upGsVGimyBSoaW9NIrnZ/aZ&#10;hGTfhuzWpP76bqHQ4zAz3zDbbDStuFHvassK5rMIBHFhdc2lgtPx8LQG4TyyxtYyKfgmB1k6edhi&#10;ou3An3TLfSkChF2CCirvu0RKV1Rk0M1sRxy8q+0N+iD7UuoehwA3rVxEUSwN1hwWKuxoX1HR5F9G&#10;wdvy/XI2u+Ejb454f7k8x81wj5V6nI67DQhPo/8P/7VftYLVCn6/hB8g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9+qvxQAAANsAAAAPAAAAAAAAAAAAAAAAAJgCAABkcnMv&#10;ZG93bnJldi54bWxQSwUGAAAAAAQABAD1AAAAigMAAAAA&#10;" path="m,283l,e" filled="f" strokecolor="#231f20" strokeweight=".5pt">
                <v:path arrowok="t" o:connecttype="custom" o:connectlocs="0,283;0,0" o:connectangles="0,0"/>
              </v:shape>
              <v:shape id="Freeform 3" o:spid="_x0000_s1028" style="position:absolute;left:1159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7XZMAA&#10;AADbAAAADwAAAGRycy9kb3ducmV2LnhtbERPTWvCQBC9F/wPywi9lLqpoNbUVURUejUKtrchO02C&#10;2dmwO9X033cPgsfH+16seteqK4XYeDbwNspAEZfeNlwZOB13r++goiBbbD2TgT+KsFoOnhaYW3/j&#10;A10LqVQK4ZijgVqky7WOZU0O48h3xIn78cGhJBgqbQPeUrhr9TjLptphw6mhxo42NZWX4tcZKHbb&#10;y3m90TMJ868XLpr5/nsixjwP+/UHKKFeHuK7+9MamKWx6Uv6AXr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7XZMAAAADbAAAADwAAAAAAAAAAAAAAAACYAgAAZHJzL2Rvd25y&#10;ZXYueG1sUEsFBgAAAAAEAAQA9QAAAIUDAAAAAA==&#10;" path="m283,l,e" filled="f" strokecolor="#231f20" strokeweight=".5pt">
                <v:path arrowok="t" o:connecttype="custom" o:connectlocs="283,0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3664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75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19A46CB1" id="Freeform 4" o:spid="_x0000_s1026" style="position:absolute;z-index:-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810.75pt,26.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l8m/QIAAIg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4688" behindDoc="1" locked="0" layoutInCell="0" allowOverlap="1">
              <wp:simplePos x="0" y="0"/>
              <wp:positionH relativeFrom="page">
                <wp:posOffset>636270</wp:posOffset>
              </wp:positionH>
              <wp:positionV relativeFrom="page">
                <wp:posOffset>10138410</wp:posOffset>
              </wp:positionV>
              <wp:extent cx="121285" cy="171450"/>
              <wp:effectExtent l="0" t="0" r="0" b="0"/>
              <wp:wrapNone/>
              <wp:docPr id="7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9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50.1pt;margin-top:798.3pt;width:9.55pt;height:13.5pt;z-index:-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9"/>
                      <w:ind w:left="40"/>
                      <w:rPr>
                        <w:rFonts w:ascii="Calibri" w:hAnsi="Calibri" w:cs="Calibri"/>
                        <w:b/>
                        <w:bCs/>
                        <w:color w:val="231F20"/>
                        <w:w w:val="109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5712" behindDoc="1" locked="0" layoutInCell="0" allowOverlap="1">
              <wp:simplePos x="0" y="0"/>
              <wp:positionH relativeFrom="page">
                <wp:posOffset>2395855</wp:posOffset>
              </wp:positionH>
              <wp:positionV relativeFrom="page">
                <wp:posOffset>10161905</wp:posOffset>
              </wp:positionV>
              <wp:extent cx="2773045" cy="454660"/>
              <wp:effectExtent l="0" t="0" r="0" b="0"/>
              <wp:wrapNone/>
              <wp:docPr id="7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304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4" type="#_x0000_t202" style="position:absolute;margin-left:188.65pt;margin-top:800.15pt;width:218.35pt;height:35.8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20" name="Group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80" name="Freeform 58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59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704D81" id="Group 57" o:spid="_x0000_s1026" style="position:absolute;margin-left:0;margin-top:826.45pt;width:15.4pt;height:15.4pt;z-index:-251641856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" o:allowincell="f">
              <v:shape id="Freeform 58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R5MMA&#10;AADbAAAADwAAAGRycy9kb3ducmV2LnhtbESPQWvCQBSE74X+h+UVeim6UWir0VVEtPTaVFBvj+wz&#10;CWbfht2npv++Wyh4HGbmG2a+7F2rrhRi49nAaJiBIi69bbgysPveDiagoiBbbD2TgR+KsFw8Pswx&#10;t/7GX3QtpFIJwjFHA7VIl2sdy5ocxqHviJN38sGhJBkqbQPeEty1epxlb9phw2mhxo7WNZXn4uIM&#10;FNvNeb9a63cJ08MLF8304/gqxjw/9asZKKFe7uH/9qc1MB7B35f0A/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dR5MMAAADbAAAADwAAAAAAAAAAAAAAAACYAgAAZHJzL2Rv&#10;d25yZXYueG1sUEsFBgAAAAAEAAQA9QAAAIgDAAAAAA==&#10;" path="m,l283,e" filled="f" strokecolor="#231f20" strokeweight=".5pt">
                <v:path arrowok="t" o:connecttype="custom" o:connectlocs="0,0;283,0" o:connectangles="0,0"/>
              </v:shape>
              <v:shape id="Freeform 59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NmKsQA&#10;AADbAAAADwAAAGRycy9kb3ducmV2LnhtbESPQWvCQBSE7wX/w/IEb3VjsEGiq4hYUNpLo3h+Zp9J&#10;SPZtyG5N6q/vFgoeh5n5hlltBtOIO3WusqxgNo1AEOdWV1woOJ/eXxcgnEfW2FgmBT/kYLMevaww&#10;1bbnL7pnvhABwi5FBaX3bSqly0sy6Ka2JQ7ezXYGfZBdIXWHfYCbRsZRlEiDFYeFElvalZTX2bdR&#10;cJx/XC9m239m9Qkf++tbUvePRKnJeNguQXga/DP83z5oBXEMf1/C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zZirEAAAA2wAAAA8AAAAAAAAAAAAAAAAAmAIAAGRycy9k&#10;b3ducmV2LnhtbFBLBQYAAAAABAAEAPUAAACJAwAAAAA=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10414635</wp:posOffset>
              </wp:positionV>
              <wp:extent cx="89535" cy="104140"/>
              <wp:effectExtent l="0" t="0" r="0" b="0"/>
              <wp:wrapNone/>
              <wp:docPr id="19" name="Freeform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35" cy="104140"/>
                      </a:xfrm>
                      <a:custGeom>
                        <a:avLst/>
                        <a:gdLst>
                          <a:gd name="T0" fmla="*/ 0 w 141"/>
                          <a:gd name="T1" fmla="*/ 0 h 164"/>
                          <a:gd name="T2" fmla="*/ 0 w 141"/>
                          <a:gd name="T3" fmla="*/ 163 h 164"/>
                          <a:gd name="T4" fmla="*/ 140 w 141"/>
                          <a:gd name="T5" fmla="*/ 78 h 164"/>
                          <a:gd name="T6" fmla="*/ 0 w 141"/>
                          <a:gd name="T7" fmla="*/ 0 h 1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41" h="164">
                            <a:moveTo>
                              <a:pt x="0" y="0"/>
                            </a:moveTo>
                            <a:lnTo>
                              <a:pt x="0" y="163"/>
                            </a:lnTo>
                            <a:lnTo>
                              <a:pt x="140" y="78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A7A9A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0710F2" id="Freeform 60" o:spid="_x0000_s1026" style="position:absolute;margin-left:552.25pt;margin-top:820.05pt;width:7.05pt;height:8.2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" o:allowincell="f" path="m,l,163,140,78,,xe" fillcolor="#a7a9ac" stroked="f">
              <v:path arrowok="t" o:connecttype="custom" o:connectlocs="0,0;0,103505;88900,49530;0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18" name="Freeform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3D4BF906" id="Freeform 61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6322060</wp:posOffset>
              </wp:positionH>
              <wp:positionV relativeFrom="page">
                <wp:posOffset>10144760</wp:posOffset>
              </wp:positionV>
              <wp:extent cx="637540" cy="424815"/>
              <wp:effectExtent l="0" t="0" r="0" b="0"/>
              <wp:wrapNone/>
              <wp:docPr id="17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54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9"/>
                            <w:ind w:right="38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106"/>
                            <w:ind w:right="43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  <w:t>Turn over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45" type="#_x0000_t202" style="position:absolute;margin-left:497.8pt;margin-top:798.8pt;width:50.2pt;height:33.4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9"/>
                      <w:ind w:right="38"/>
                      <w:jc w:val="right"/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end"/>
                    </w:r>
                  </w:p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106"/>
                      <w:ind w:right="43"/>
                      <w:jc w:val="right"/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  <w:t>Turn over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16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*W51753A01517*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3" o:spid="_x0000_s1046" type="#_x0000_t202" style="position:absolute;margin-left:180.35pt;margin-top:800.15pt;width:235pt;height:35.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*W51753A01517*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13" name="Group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87" name="Freeform 65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66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A08628" id="Group 64" o:spid="_x0000_s1026" style="position:absolute;margin-left:0;margin-top:826.45pt;width:15.4pt;height:15.4pt;z-index:-251646976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" o:allowincell="f">
              <v:shape id="Freeform 65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4wcEA&#10;AADbAAAADwAAAGRycy9kb3ducmV2LnhtbERPS2vCQBC+F/oflil4kbppsQ9TVxFR6bVpQXsbstMk&#10;mJ0Nu6PGf+8KQm/z8T1nOu9dq44UYuPZwNMoA0VcettwZeDne/34DioKssXWMxk4U4T57P5uirn1&#10;J/6iYyGVSiEcczRQi3S51rGsyWEc+Y44cX8+OJQEQ6VtwFMKd61+zrJX7bDh1FBjR8uayn1xcAaK&#10;9Wq/XSz1m4TJbshFM9n8vogxg4d+8QFKqJd/8c39adP8MVx/SQfo2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sOMHBAAAA2wAAAA8AAAAAAAAAAAAAAAAAmAIAAGRycy9kb3du&#10;cmV2LnhtbFBLBQYAAAAABAAEAPUAAACGAwAAAAA=&#10;" path="m,l283,e" filled="f" strokecolor="#231f20" strokeweight=".5pt">
                <v:path arrowok="t" o:connecttype="custom" o:connectlocs="0,0;283,0" o:connectangles="0,0"/>
              </v:shape>
              <v:shape id="Freeform 66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Y048EA&#10;AADbAAAADwAAAGRycy9kb3ducmV2LnhtbERPTWvCQBC9C/6HZYTedFOpQVJXEVGo6KVReh6z0yQk&#10;OxuyWxP99a5Q8DaP9zmLVW9qcaXWlZYVvE8iEMSZ1SXnCs6n3XgOwnlkjbVlUnAjB6vlcLDARNuO&#10;v+ma+lyEEHYJKii8bxIpXVaQQTexDXHgfm1r0AfY5lK32IVwU8tpFMXSYMmhocCGNgVlVfpnFOw/&#10;Dpcfs+6OaXXC+/Yyi6vuHiv1NurXnyA89f4l/nd/6TB/Bs9fwg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2NOPBAAAA2wAAAA8AAAAAAAAAAAAAAAAAmAIAAGRycy9kb3du&#10;cmV2LnhtbFBLBQYAAAAABAAEAPUAAACGAwAAAAA=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11" name="Freeform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153FD73D" id="Freeform 68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9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FC6410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*W61581A</w:t>
                          </w:r>
                          <w:r w:rsidR="003C4069"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43" type="#_x0000_t202" style="position:absolute;margin-left:180.35pt;margin-top:800.15pt;width:235pt;height:35.8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cUtAIAALI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" o:allowincell="f" filled="f" stroked="f">
              <v:textbox inset="0,0,0,0">
                <w:txbxContent>
                  <w:p w:rsidR="003C4069" w:rsidRDefault="00FC6410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*W61581A</w:t>
                    </w:r>
                    <w:r w:rsidR="003C4069"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36736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70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71" name="Freeform 8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9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3E6F6D" id="Group 7" o:spid="_x0000_s1026" style="position:absolute;margin-left:0;margin-top:826.45pt;width:15.4pt;height:15.4pt;z-index:-251679744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" o:allowincell="f">
              <v:shape id="Freeform 8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++cMA&#10;AADbAAAADwAAAGRycy9kb3ducmV2LnhtbESPQWvCQBSE7wX/w/KEXopuLLTW1FVEavHaKNTeHtln&#10;Esy+DbtPTf+9Wyh4HGbmG2a+7F2rLhRi49nAZJyBIi69bbgysN9tRm+goiBbbD2TgV+KsFwMHuaY&#10;W3/lL7oUUqkE4ZijgVqky7WOZU0O49h3xMk7+uBQkgyVtgGvCe5a/Zxlr9phw2mhxo7WNZWn4uwM&#10;FJuP0/dqracSZocnLprZ58+LGPM47FfvoIR6uYf/21trYDqBvy/pB+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R++cMAAADbAAAADwAAAAAAAAAAAAAAAACYAgAAZHJzL2Rv&#10;d25yZXYueG1sUEsFBgAAAAAEAAQA9QAAAIgDAAAAAA==&#10;" path="m,l283,e" filled="f" strokecolor="#231f20" strokeweight=".5pt">
                <v:path arrowok="t" o:connecttype="custom" o:connectlocs="0,0;283,0" o:connectangles="0,0"/>
              </v:shape>
              <v:shape id="Freeform 9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BJN8UA&#10;AADbAAAADwAAAGRycy9kb3ducmV2LnhtbESPQWvCQBSE7wX/w/KE3nRTqVFSN0HEQqW9GKXnZ/Y1&#10;Ccm+DdmtSf313YLQ4zAz3zCbbDStuFLvassKnuYRCOLC6ppLBefT62wNwnlkja1lUvBDDrJ08rDB&#10;RNuBj3TNfSkChF2CCirvu0RKV1Rk0M1tRxy8L9sb9EH2pdQ9DgFuWrmIolgarDksVNjRrqKiyb+N&#10;gsPz++XTbIePvDnhbX9Zxs1wi5V6nI7bFxCeRv8fvrfftILVA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gEk3xQAAANsAAAAPAAAAAAAAAAAAAAAAAJgCAABkcnMv&#10;ZG93bnJldi54bWxQSwUGAAAAAAQABAD1AAAAigMAAAAA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1" locked="0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10414635</wp:posOffset>
              </wp:positionV>
              <wp:extent cx="89535" cy="104140"/>
              <wp:effectExtent l="0" t="0" r="0" b="0"/>
              <wp:wrapNone/>
              <wp:docPr id="69" name="Freeform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35" cy="104140"/>
                      </a:xfrm>
                      <a:custGeom>
                        <a:avLst/>
                        <a:gdLst>
                          <a:gd name="T0" fmla="*/ 0 w 141"/>
                          <a:gd name="T1" fmla="*/ 0 h 164"/>
                          <a:gd name="T2" fmla="*/ 0 w 141"/>
                          <a:gd name="T3" fmla="*/ 163 h 164"/>
                          <a:gd name="T4" fmla="*/ 140 w 141"/>
                          <a:gd name="T5" fmla="*/ 78 h 164"/>
                          <a:gd name="T6" fmla="*/ 0 w 141"/>
                          <a:gd name="T7" fmla="*/ 0 h 1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41" h="164">
                            <a:moveTo>
                              <a:pt x="0" y="0"/>
                            </a:moveTo>
                            <a:lnTo>
                              <a:pt x="0" y="163"/>
                            </a:lnTo>
                            <a:lnTo>
                              <a:pt x="140" y="78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A7A9A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C8748C" id="Freeform 10" o:spid="_x0000_s1026" style="position:absolute;margin-left:552.25pt;margin-top:820.05pt;width:7.05pt;height:8.2pt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" o:allowincell="f" path="m,l,163,140,78,,xe" fillcolor="#a7a9ac" stroked="f">
              <v:path arrowok="t" o:connecttype="custom" o:connectlocs="0,0;0,103505;88900,49530;0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8784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68" name="Freeform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26FCA5BB" id="Freeform 11" o:spid="_x0000_s1026" style="position:absolute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IQf/wIAAIk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0832" behindDoc="1" locked="0" layoutInCell="0" allowOverlap="1">
              <wp:simplePos x="0" y="0"/>
              <wp:positionH relativeFrom="page">
                <wp:posOffset>2395855</wp:posOffset>
              </wp:positionH>
              <wp:positionV relativeFrom="page">
                <wp:posOffset>10161905</wp:posOffset>
              </wp:positionV>
              <wp:extent cx="2773045" cy="454660"/>
              <wp:effectExtent l="0" t="0" r="0" b="0"/>
              <wp:wrapNone/>
              <wp:docPr id="6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304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FC6410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*W61581A</w:t>
                          </w:r>
                          <w:r w:rsidR="003C4069"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5" type="#_x0000_t202" style="position:absolute;margin-left:188.65pt;margin-top:800.15pt;width:218.35pt;height:35.8pt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" o:allowincell="f" filled="f" stroked="f">
              <v:textbox inset="0,0,0,0">
                <w:txbxContent>
                  <w:p w:rsidR="003C4069" w:rsidRDefault="00FC6410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*W61581A</w:t>
                    </w:r>
                    <w:r w:rsidR="003C4069"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41856" behindDoc="1" locked="0" layoutInCell="0" allowOverlap="1">
              <wp:simplePos x="0" y="0"/>
              <wp:positionH relativeFrom="page">
                <wp:posOffset>7362190</wp:posOffset>
              </wp:positionH>
              <wp:positionV relativeFrom="page">
                <wp:posOffset>10495915</wp:posOffset>
              </wp:positionV>
              <wp:extent cx="197485" cy="195580"/>
              <wp:effectExtent l="0" t="0" r="0" b="0"/>
              <wp:wrapNone/>
              <wp:docPr id="63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11594" y="16529"/>
                        <a:chExt cx="311" cy="308"/>
                      </a:xfrm>
                    </wpg:grpSpPr>
                    <wps:wsp>
                      <wps:cNvPr id="64" name="Freeform 15"/>
                      <wps:cNvSpPr>
                        <a:spLocks/>
                      </wps:cNvSpPr>
                      <wps:spPr bwMode="auto">
                        <a:xfrm>
                          <a:off x="11900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16"/>
                      <wps:cNvSpPr>
                        <a:spLocks/>
                      </wps:cNvSpPr>
                      <wps:spPr bwMode="auto">
                        <a:xfrm>
                          <a:off x="11594" y="16832"/>
                          <a:ext cx="284" cy="20"/>
                        </a:xfrm>
                        <a:custGeom>
                          <a:avLst/>
                          <a:gdLst>
                            <a:gd name="T0" fmla="*/ 283 w 284"/>
                            <a:gd name="T1" fmla="*/ 0 h 20"/>
                            <a:gd name="T2" fmla="*/ 0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283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20CDAE" id="Group 14" o:spid="_x0000_s1026" style="position:absolute;margin-left:579.7pt;margin-top:826.45pt;width:15.55pt;height:15.4pt;z-index:-251674624;mso-position-horizontal-relative:page;mso-position-vertical-relative:page" coordorigin="11594,16529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" o:allowincell="f">
              <v:shape id="Freeform 15" o:spid="_x0000_s1027" style="position:absolute;left:11900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ziBcQA&#10;AADbAAAADwAAAGRycy9kb3ducmV2LnhtbESPQWvCQBSE70L/w/IKvemmokFSV5FSwVIvJtLzM/ua&#10;hGTfhuxqUn+9Kwgeh5n5hlmuB9OIC3WusqzgfRKBIM6trrhQcMy24wUI55E1NpZJwT85WK9eRktM&#10;tO35QJfUFyJA2CWooPS+TaR0eUkG3cS2xMH7s51BH2RXSN1hH+CmkdMoiqXBisNCiS19lpTX6dko&#10;+J79nH7Npt+ndYbXr9M8rvtrrNTb67D5AOFp8M/wo73TCuIZ3L+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84gXEAAAA2wAAAA8AAAAAAAAAAAAAAAAAmAIAAGRycy9k&#10;b3ducmV2LnhtbFBLBQYAAAAABAAEAPUAAACJAwAAAAA=&#10;" path="m,283l,e" filled="f" strokecolor="#231f20" strokeweight=".5pt">
                <v:path arrowok="t" o:connecttype="custom" o:connectlocs="0,283;0,0" o:connectangles="0,0"/>
              </v:shape>
              <v:shape id="Freeform 16" o:spid="_x0000_s1028" style="position:absolute;left:1159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uJ8MA&#10;AADbAAAADwAAAGRycy9kb3ducmV2LnhtbESPQWvCQBSE70L/w/IKXkQ3LWg1dRWRKr2aFtreHtnX&#10;JJh9G3ZfNf57tyB4HGbmG2a57l2rThRi49nA0yQDRVx623Bl4PNjN56DioJssfVMBi4UYb16GCwx&#10;t/7MBzoVUqkE4ZijgVqky7WOZU0O48R3xMn79cGhJBkqbQOeE9y1+jnLZtphw2mhxo62NZXH4s8Z&#10;KHZvx6/NVr9IWHyPuGgW+5+pGDN87DevoIR6uYdv7XdrYDaF/y/pB+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buJ8MAAADbAAAADwAAAAAAAAAAAAAAAACYAgAAZHJzL2Rv&#10;d25yZXYueG1sUEsFBgAAAAAEAAQA9QAAAIgDAAAAAA==&#10;" path="m283,l,e" filled="f" strokecolor="#231f20" strokeweight=".5pt">
                <v:path arrowok="t" o:connecttype="custom" o:connectlocs="283,0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2880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62" name="Freeform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1446E689" id="Freeform 17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810.75pt,26.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4928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6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FC6410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*W61581A</w:t>
                          </w:r>
                          <w:r w:rsidR="003C4069"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6" type="#_x0000_t202" style="position:absolute;margin-left:180.35pt;margin-top:800.15pt;width:235pt;height:35.8pt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" o:allowincell="f" filled="f" stroked="f">
              <v:textbox inset="0,0,0,0">
                <w:txbxContent>
                  <w:p w:rsidR="003C4069" w:rsidRDefault="00FC6410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*W61581A</w:t>
                    </w:r>
                    <w:r w:rsidR="003C4069"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45952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5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58" name="Freeform 21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22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F9C2E2" id="Group 20" o:spid="_x0000_s1026" style="position:absolute;margin-left:0;margin-top:826.45pt;width:15.4pt;height:15.4pt;z-index:-251670528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" o:allowincell="f">
              <v:shape id="Freeform 21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uLBMAA&#10;AADbAAAADwAAAGRycy9kb3ducmV2LnhtbERPTWvCQBC9F/wPywheSt0oWDV1FREtvTYKtrchOybB&#10;7GzYHTX9991DocfH+15teteqO4XYeDYwGWegiEtvG64MnI6HlwWoKMgWW89k4IcibNaDpxXm1j/4&#10;k+6FVCqFcMzRQC3S5VrHsiaHcew74sRdfHAoCYZK24CPFO5aPc2yV+2w4dRQY0e7msprcXMGisP+&#10;et7u9FzC8uuZi2b5/j0TY0bDfvsGSqiXf/Gf+8MamKWx6Uv6AXr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uLBMAAAADbAAAADwAAAAAAAAAAAAAAAACYAgAAZHJzL2Rvd25y&#10;ZXYueG1sUEsFBgAAAAAEAAQA9QAAAIUDAAAAAA==&#10;" path="m,l283,e" filled="f" strokecolor="#231f20" strokeweight=".5pt">
                <v:path arrowok="t" o:connecttype="custom" o:connectlocs="0,0;283,0" o:connectangles="0,0"/>
              </v:shape>
              <v:shape id="Freeform 22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GHJsUA&#10;AADbAAAADwAAAGRycy9kb3ducmV2LnhtbESPQWvCQBSE7wX/w/IEb3VT0VBTN0FEwdJeGqXnZ/Y1&#10;Ccm+DdnVpP76bqHQ4zAz3zCbbDStuFHvassKnuYRCOLC6ppLBefT4fEZhPPIGlvLpOCbHGTp5GGD&#10;ibYDf9At96UIEHYJKqi87xIpXVGRQTe3HXHwvmxv0AfZl1L3OAS4aeUiimJpsOawUGFHu4qKJr8a&#10;Ba/Lt8un2Q7veXPC+/6yipvhHis1m47bFxCeRv8f/msftYLVGn6/hB8g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YcmxQAAANsAAAAPAAAAAAAAAAAAAAAAAJgCAABkcnMv&#10;ZG93bnJldi54bWxQSwUGAAAAAAQABAD1AAAAigMAAAAA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976" behindDoc="1" locked="0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10414635</wp:posOffset>
              </wp:positionV>
              <wp:extent cx="89535" cy="104140"/>
              <wp:effectExtent l="0" t="0" r="0" b="0"/>
              <wp:wrapNone/>
              <wp:docPr id="56" name="Freeform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35" cy="104140"/>
                      </a:xfrm>
                      <a:custGeom>
                        <a:avLst/>
                        <a:gdLst>
                          <a:gd name="T0" fmla="*/ 0 w 141"/>
                          <a:gd name="T1" fmla="*/ 0 h 164"/>
                          <a:gd name="T2" fmla="*/ 0 w 141"/>
                          <a:gd name="T3" fmla="*/ 163 h 164"/>
                          <a:gd name="T4" fmla="*/ 140 w 141"/>
                          <a:gd name="T5" fmla="*/ 78 h 164"/>
                          <a:gd name="T6" fmla="*/ 0 w 141"/>
                          <a:gd name="T7" fmla="*/ 0 h 1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41" h="164">
                            <a:moveTo>
                              <a:pt x="0" y="0"/>
                            </a:moveTo>
                            <a:lnTo>
                              <a:pt x="0" y="163"/>
                            </a:lnTo>
                            <a:lnTo>
                              <a:pt x="140" y="78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A7A9A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7AECDF" id="Freeform 23" o:spid="_x0000_s1026" style="position:absolute;margin-left:552.25pt;margin-top:820.05pt;width:7.05pt;height:8.2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" o:allowincell="f" path="m,l,163,140,78,,xe" fillcolor="#a7a9ac" stroked="f">
              <v:path arrowok="t" o:connecttype="custom" o:connectlocs="0,0;0,103505;88900,49530;0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55" name="Freeform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7A3512CF" id="Freeform 24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pfy/gIAAIk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53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FC6410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*W61581A</w:t>
                          </w:r>
                          <w:r w:rsidR="003C4069"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7" type="#_x0000_t202" style="position:absolute;margin-left:180.35pt;margin-top:800.15pt;width:235pt;height:35.8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mEDswIAALIFAAAOAAAAZHJzL2Uyb0RvYy54bWysVNuOmzAQfa/Uf7D8znJZI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" o:allowincell="f" filled="f" stroked="f">
              <v:textbox inset="0,0,0,0">
                <w:txbxContent>
                  <w:p w:rsidR="003C4069" w:rsidRDefault="00FC6410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*W61581A</w:t>
                    </w:r>
                    <w:r w:rsidR="003C4069"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42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43" name="Freeform 36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7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D2B493" id="Group 35" o:spid="_x0000_s1026" style="position:absolute;margin-left:0;margin-top:826.45pt;width:15.4pt;height:15.4pt;z-index:-251656192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" o:allowincell="f">
              <v:shape id="Freeform 36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PqMQA&#10;AADbAAAADwAAAGRycy9kb3ducmV2LnhtbESPQWvCQBSE74X+h+UVvBTd1FqtqauI1OK1UbC9PbKv&#10;STD7Nuy+avrvu0Khx2FmvmEWq9616kwhNp4NPIwyUMSltw1XBg777fAZVBRki61nMvBDEVbL25sF&#10;5tZf+J3OhVQqQTjmaKAW6XKtY1mTwzjyHXHyvnxwKEmGStuAlwR3rR5n2VQ7bDgt1NjRpqbyVHw7&#10;A8X29XRcb/RMwvzjnotm/vb5JMYM7vr1CyihXv7Df+2dNTB5hOuX9AP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2j6jEAAAA2wAAAA8AAAAAAAAAAAAAAAAAmAIAAGRycy9k&#10;b3ducmV2LnhtbFBLBQYAAAAABAAEAPUAAACJAwAAAAA=&#10;" path="m,l283,e" filled="f" strokecolor="#231f20" strokeweight=".5pt">
                <v:path arrowok="t" o:connecttype="custom" o:connectlocs="0,0;283,0" o:connectangles="0,0"/>
              </v:shape>
              <v:shape id="Freeform 37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+ZcQA&#10;AADbAAAADwAAAGRycy9kb3ducmV2LnhtbESPQWvCQBSE74L/YXlCb7qxpKGkboKIhZb2Yiw9P7PP&#10;JCT7NmS3JvXXdwuCx2FmvmE2+WQ6caHBNZYVrFcRCOLS6oYrBV/H1+UzCOeRNXaWScEvOciz+WyD&#10;qbYjH+hS+EoECLsUFdTe96mUrqzJoFvZnjh4ZzsY9EEOldQDjgFuOvkYRYk02HBYqLGnXU1lW/wY&#10;Be/xx+nbbMfPoj3idX96Strxmij1sJi2LyA8Tf4evrXftII4hv8v4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JvmXEAAAA2wAAAA8AAAAAAAAAAAAAAAAAmAIAAGRycy9k&#10;b3ducmV2LnhtbFBLBQYAAAAABAAEAPUAAACJAwAAAAA=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10414635</wp:posOffset>
              </wp:positionV>
              <wp:extent cx="89535" cy="104140"/>
              <wp:effectExtent l="0" t="0" r="0" b="0"/>
              <wp:wrapNone/>
              <wp:docPr id="41" name="Freeform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35" cy="104140"/>
                      </a:xfrm>
                      <a:custGeom>
                        <a:avLst/>
                        <a:gdLst>
                          <a:gd name="T0" fmla="*/ 0 w 141"/>
                          <a:gd name="T1" fmla="*/ 0 h 164"/>
                          <a:gd name="T2" fmla="*/ 0 w 141"/>
                          <a:gd name="T3" fmla="*/ 163 h 164"/>
                          <a:gd name="T4" fmla="*/ 140 w 141"/>
                          <a:gd name="T5" fmla="*/ 78 h 164"/>
                          <a:gd name="T6" fmla="*/ 0 w 141"/>
                          <a:gd name="T7" fmla="*/ 0 h 164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41" h="164">
                            <a:moveTo>
                              <a:pt x="0" y="0"/>
                            </a:moveTo>
                            <a:lnTo>
                              <a:pt x="0" y="163"/>
                            </a:lnTo>
                            <a:lnTo>
                              <a:pt x="140" y="78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A7A9A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65C773" id="Freeform 38" o:spid="_x0000_s1026" style="position:absolute;margin-left:552.25pt;margin-top:820.05pt;width:7.05pt;height:8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" o:allowincell="f" path="m,l,163,140,78,,xe" fillcolor="#a7a9ac" stroked="f">
              <v:path arrowok="t" o:connecttype="custom" o:connectlocs="0,0;0,103505;88900,49530;0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40" name="Freeform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4FF5531F" id="Freeform 3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6322060</wp:posOffset>
              </wp:positionH>
              <wp:positionV relativeFrom="page">
                <wp:posOffset>10144760</wp:posOffset>
              </wp:positionV>
              <wp:extent cx="637540" cy="424815"/>
              <wp:effectExtent l="0" t="0" r="0" b="0"/>
              <wp:wrapNone/>
              <wp:docPr id="39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540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9"/>
                            <w:ind w:right="38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231F20"/>
                              <w:w w:val="10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before="106"/>
                            <w:ind w:right="43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i/>
                              <w:iCs/>
                              <w:color w:val="231F20"/>
                            </w:rPr>
                            <w:t>Turn over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41" type="#_x0000_t202" style="position:absolute;margin-left:497.8pt;margin-top:798.8pt;width:50.2pt;height:33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9"/>
                      <w:ind w:right="38"/>
                      <w:jc w:val="right"/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b/>
                        <w:bCs/>
                        <w:color w:val="231F20"/>
                        <w:w w:val="105"/>
                        <w:sz w:val="20"/>
                        <w:szCs w:val="20"/>
                      </w:rPr>
                      <w:fldChar w:fldCharType="end"/>
                    </w:r>
                  </w:p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before="106"/>
                      <w:ind w:right="43"/>
                      <w:jc w:val="right"/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i/>
                        <w:iCs/>
                        <w:color w:val="231F20"/>
                      </w:rPr>
                      <w:t>Turn over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38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3C4069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*W51753A01317*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" o:spid="_x0000_s1042" type="#_x0000_t202" style="position:absolute;margin-left:180.35pt;margin-top:800.15pt;width:235pt;height:35.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" o:allowincell="f" filled="f" stroked="f">
              <v:textbox inset="0,0,0,0">
                <w:txbxContent>
                  <w:p w:rsidR="003C4069" w:rsidRDefault="003C4069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*W51753A01317*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10495915</wp:posOffset>
              </wp:positionV>
              <wp:extent cx="195580" cy="195580"/>
              <wp:effectExtent l="0" t="0" r="0" b="0"/>
              <wp:wrapNone/>
              <wp:docPr id="35" name="Group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5580" cy="195580"/>
                        <a:chOff x="0" y="16529"/>
                        <a:chExt cx="308" cy="308"/>
                      </a:xfrm>
                    </wpg:grpSpPr>
                    <wps:wsp>
                      <wps:cNvPr id="36" name="Freeform 43"/>
                      <wps:cNvSpPr>
                        <a:spLocks/>
                      </wps:cNvSpPr>
                      <wps:spPr bwMode="auto">
                        <a:xfrm>
                          <a:off x="24" y="16832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4"/>
                      <wps:cNvSpPr>
                        <a:spLocks/>
                      </wps:cNvSpPr>
                      <wps:spPr bwMode="auto">
                        <a:xfrm>
                          <a:off x="5" y="16529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283 h 284"/>
                            <a:gd name="T2" fmla="*/ 0 w 20"/>
                            <a:gd name="T3" fmla="*/ 0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28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1C300D" id="Group 42" o:spid="_x0000_s1026" style="position:absolute;margin-left:0;margin-top:826.45pt;width:15.4pt;height:15.4pt;z-index:-251661312;mso-position-horizontal-relative:page;mso-position-vertical-relative:page" coordorigin=",16529" coordsize="308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" o:allowincell="f">
              <v:shape id="Freeform 43" o:spid="_x0000_s1027" style="position:absolute;left:24;top:16832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dfTcQA&#10;AADbAAAADwAAAGRycy9kb3ducmV2LnhtbESPX2vCQBDE3wv9DscW+lL00pb6J/UUES19NQratyW3&#10;TYK5vXC3avrte4WCj8PM/IaZLXrXqguF2Hg28DzMQBGX3jZcGdjvNoMJqCjIFlvPZOCHIizm93cz&#10;zK2/8pYuhVQqQTjmaKAW6XKtY1mTwzj0HXHyvn1wKEmGStuA1wR3rX7JspF22HBaqLGjVU3lqTg7&#10;A8VmfTosV3osYXp84qKZfny9iTGPD/3yHZRQL7fwf/vTGngdwd+X9AP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HX03EAAAA2wAAAA8AAAAAAAAAAAAAAAAAmAIAAGRycy9k&#10;b3ducmV2LnhtbFBLBQYAAAAABAAEAPUAAACJAwAAAAA=&#10;" path="m,l283,e" filled="f" strokecolor="#231f20" strokeweight=".5pt">
                <v:path arrowok="t" o:connecttype="custom" o:connectlocs="0,0;283,0" o:connectangles="0,0"/>
              </v:shape>
              <v:shape id="Freeform 44" o:spid="_x0000_s1028" style="position:absolute;left:5;top:16529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1Tb8UA&#10;AADbAAAADwAAAGRycy9kb3ducmV2LnhtbESPQWvCQBSE7wX/w/KE3upGa2NJXUWkhUq9mJSen9ln&#10;EpJ9G7JbE/31bqHgcZiZb5jlejCNOFPnKssKppMIBHFudcWFgu/s4+kVhPPIGhvLpOBCDtar0cMS&#10;E217PtA59YUIEHYJKii9bxMpXV6SQTexLXHwTrYz6IPsCqk77APcNHIWRbE0WHFYKLGlbUl5nf4a&#10;Bbv51/HHbPp9Wmd4fT++xHV/jZV6HA+bNxCeBn8P/7c/tYLnBfx9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VNvxQAAANsAAAAPAAAAAAAAAAAAAAAAAJgCAABkcnMv&#10;ZG93bnJldi54bWxQSwUGAAAAAAQABAD1AAAAigMAAAAA&#10;" path="m,283l,e" filled="f" strokecolor="#231f20" strokeweight=".5pt">
                <v:path arrowok="t" o:connecttype="custom" o:connectlocs="0,283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10296525</wp:posOffset>
              </wp:positionV>
              <wp:extent cx="337185" cy="12700"/>
              <wp:effectExtent l="0" t="0" r="0" b="0"/>
              <wp:wrapNone/>
              <wp:docPr id="33" name="Freeform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3F5F351F" id="Freeform 46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810.75pt,595.25pt,810.75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2290445</wp:posOffset>
              </wp:positionH>
              <wp:positionV relativeFrom="page">
                <wp:posOffset>10161905</wp:posOffset>
              </wp:positionV>
              <wp:extent cx="2984500" cy="454660"/>
              <wp:effectExtent l="0" t="0" r="0" b="0"/>
              <wp:wrapNone/>
              <wp:docPr id="31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069" w:rsidRDefault="00FC6410">
                          <w:pPr>
                            <w:pStyle w:val="BodyText"/>
                            <w:kinsoku w:val="0"/>
                            <w:overflowPunct w:val="0"/>
                            <w:spacing w:line="712" w:lineRule="exact"/>
                            <w:ind w:left="20"/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*W61581A</w:t>
                          </w:r>
                          <w:r w:rsidR="003C4069">
                            <w:rPr>
                              <w:rFonts w:ascii="Z@RC7B3.tmp" w:hAnsi="Z@RC7B3.tmp" w:cs="Z@RC7B3.tmp"/>
                              <w:color w:val="231F20"/>
                              <w:sz w:val="52"/>
                              <w:szCs w:val="52"/>
                            </w:rPr>
                            <w:t>*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40" type="#_x0000_t202" style="position:absolute;margin-left:180.35pt;margin-top:800.15pt;width:235pt;height:35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BmKswIAALM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" o:allowincell="f" filled="f" stroked="f">
              <v:textbox inset="0,0,0,0">
                <w:txbxContent>
                  <w:p w:rsidR="003C4069" w:rsidRDefault="00FC6410">
                    <w:pPr>
                      <w:pStyle w:val="BodyText"/>
                      <w:kinsoku w:val="0"/>
                      <w:overflowPunct w:val="0"/>
                      <w:spacing w:line="712" w:lineRule="exact"/>
                      <w:ind w:left="20"/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</w:pPr>
                    <w:r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*W61581A</w:t>
                    </w:r>
                    <w:r w:rsidR="003C4069">
                      <w:rPr>
                        <w:rFonts w:ascii="Z@RC7B3.tmp" w:hAnsi="Z@RC7B3.tmp" w:cs="Z@RC7B3.tmp"/>
                        <w:color w:val="231F20"/>
                        <w:sz w:val="52"/>
                        <w:szCs w:val="52"/>
                      </w:rPr>
                      <w:t>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069" w:rsidRDefault="003C4069">
      <w:r>
        <w:separator/>
      </w:r>
    </w:p>
  </w:footnote>
  <w:footnote w:type="continuationSeparator" w:id="0">
    <w:p w:rsidR="003C4069" w:rsidRDefault="003C4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6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164" name="Freeform 72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" name="Freeform 73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D6D03A" id="Group 71" o:spid="_x0000_s1026" style="position:absolute;margin-left:0;margin-top:0;width:15.55pt;height:15.4pt;z-index:-251634688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" o:allowincell="f">
              <v:shape id="Freeform 72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+7+sMA&#10;AADaAAAADwAAAGRycy9kb3ducmV2LnhtbESPQWvCQBSE74L/YXlCb7pRaiypq4hYqNSLUXp+Zl+T&#10;kOzbkN2a1F/fFQSPw8x8wyzXvanFlVpXWlYwnUQgiDOrS84VnE8f4zcQziNrrC2Tgj9ysF4NB0tM&#10;tO34SNfU5yJA2CWooPC+SaR0WUEG3cQ2xMH7sa1BH2SbS91iF+CmlrMoiqXBksNCgQ1tC8qq9Nco&#10;2L9+Xb7Npjuk1Qlvu8s8rrpbrNTLqN+8g/DU+2f40f7UChZwvxJu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+7+sMAAADaAAAADwAAAAAAAAAAAAAAAACYAgAAZHJzL2Rv&#10;d25yZXYueG1sUEsFBgAAAAAEAAQA9QAAAIgDAAAAAA==&#10;" path="m,l,283e" filled="f" strokecolor="#231f20" strokeweight=".5pt">
                <v:path arrowok="t" o:connecttype="custom" o:connectlocs="0,0;0,283" o:connectangles="0,0"/>
              </v:shape>
              <v:shape id="Freeform 73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9tR8AA&#10;AADaAAAADwAAAGRycy9kb3ducmV2LnhtbERPS2vCQBC+F/wPywi9FN1UqI/UVUS0eDUW2t6G7DQJ&#10;ZmfD7lTTf+8eBI8f33u57l2rLhRi49nA6zgDRVx623Bl4PO0H81BRUG22HomA/8UYb0aPC0xt/7K&#10;R7oUUqkUwjFHA7VIl2sdy5ocxrHviBP364NDSTBU2ga8pnDX6kmWTbXDhlNDjR1tayrPxZ8zUOx3&#10;56/NVs8kLL5fuGgWHz9vYszzsN+8gxLq5SG+uw/WQNqarqQboF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59tR8AAAADaAAAADwAAAAAAAAAAAAAAAACYAgAAZHJzL2Rvd25y&#10;ZXYueG1sUEsFBgAAAAAEAAQA9QAAAIUDAAAAAA=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5" name="Freeform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39850004" id="Freeform 74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boC/gIAAIg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2" name="Group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168" name="Freeform 76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" name="Freeform 77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E4BD13" id="Group 75" o:spid="_x0000_s1026" style="position:absolute;margin-left:0;margin-top:0;width:15.55pt;height:15.4pt;z-index:-251636736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" o:allowincell="f">
              <v:shape id="Freeform 76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S9+cMA&#10;AADaAAAADwAAAGRycy9kb3ducmV2LnhtbESPQWvCQBSE74L/YXlCb7rRaiipq4hYqNSLUXp+Zl+T&#10;kOzbkN2a1F/fFQSPw8x8wyzXvanFlVpXWlYwnUQgiDOrS84VnE8f4zcQziNrrC2Tgj9ysF4NB0tM&#10;tO34SNfU5yJA2CWooPC+SaR0WUEG3cQ2xMH7sa1BH2SbS91iF+CmlrMoiqXBksNCgQ1tC8qq9Nco&#10;2M+/Lt9m0x3S6oS33WURV90tVupl1G/eQXjq/TP8aH9qBa9wvxJu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S9+cMAAADaAAAADwAAAAAAAAAAAAAAAACYAgAAZHJzL2Rv&#10;d25yZXYueG1sUEsFBgAAAAAEAAQA9QAAAIgDAAAAAA==&#10;" path="m,l,283e" filled="f" strokecolor="#231f20" strokeweight=".5pt">
                <v:path arrowok="t" o:connecttype="custom" o:connectlocs="0,0;0,283" o:connectangles="0,0"/>
              </v:shape>
              <v:shape id="Freeform 77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JnQsMA&#10;AADaAAAADwAAAGRycy9kb3ducmV2LnhtbESPX2vCQBDE3wv9DscWfJF6abF/TD1FRKWvTQvatyW3&#10;TYK5vXC3avz2niD0cZiZ3zDTee9adaQQG88GnkYZKOLS24YrAz/f68d3UFGQLbaeycCZIsxn93dT&#10;zK0/8RcdC6lUgnDM0UAt0uVax7Imh3HkO+Lk/fngUJIMlbYBTwnuWv2cZa/aYcNpocaOljWV++Lg&#10;DBTr1X67WOo3CZPdkItmsvl9EWMGD/3iA5RQL//hW/vTGhjD9Uq6AXp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JnQsMAAADaAAAADwAAAAAAAAAAAAAAAACYAgAAZHJzL2Rv&#10;d25yZXYueG1sUEsFBgAAAAAEAAQA9QAAAIgDAAAAAA=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1" name="Freeform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1011B839" id="Freeform 78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3120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50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51" name="Freeform 28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29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9BC8E0" id="Group 27" o:spid="_x0000_s1026" style="position:absolute;margin-left:0;margin-top:0;width:15.55pt;height:15.4pt;z-index:-251663360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" o:allowincell="f">
              <v:shape id="Freeform 28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eLIMQA&#10;AADbAAAADwAAAGRycy9kb3ducmV2LnhtbESPQWvCQBSE70L/w/IKvenGUkNJsxERC0p7MYrnZ/Y1&#10;Ccm+DdnVRH99tyD0OMzMN0y6HE0rrtS72rKC+SwCQVxYXXOp4Hj4nL6DcB5ZY2uZFNzIwTJ7mqSY&#10;aDvwnq65L0WAsEtQQeV9l0jpiooMupntiIP3Y3uDPsi+lLrHIcBNK1+jKJYGaw4LFXa0rqho8otR&#10;sHv7Op/MavjOmwPeN+dF3Az3WKmX53H1AcLT6P/Dj/ZWK1jM4e9L+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niyDEAAAA2wAAAA8AAAAAAAAAAAAAAAAAmAIAAGRycy9k&#10;b3ducmV2LnhtbFBLBQYAAAAABAAEAPUAAACJAwAAAAA=&#10;" path="m,l,283e" filled="f" strokecolor="#231f20" strokeweight=".5pt">
                <v:path arrowok="t" o:connecttype="custom" o:connectlocs="0,0;0,283" o:connectangles="0,0"/>
              </v:shape>
              <v:shape id="Freeform 29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O87sMA&#10;AADbAAAADwAAAGRycy9kb3ducmV2LnhtbESPQWvCQBSE7wX/w/KEXopuKthqdBWRWrw2LVRvj+wz&#10;CWbfht1XTf+9Wyh4HGbmG2a57l2rLhRi49nA8zgDRVx623Bl4OtzN5qBioJssfVMBn4pwno1eFhi&#10;bv2VP+hSSKUShGOOBmqRLtc6ljU5jGPfESfv5INDSTJU2ga8Jrhr9STLXrTDhtNCjR1tayrPxY8z&#10;UOzezt+brX6VMD88cdHM349TMeZx2G8WoIR6uYf/23trYDqBvy/pB+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O87sMAAADbAAAADwAAAAAAAAAAAAAAAACYAgAAZHJzL2Rv&#10;d25yZXYueG1sUEsFBgAAAAAEAAQA9QAAAIgDAAAAAA=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49" name="Freeform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79340EC8" id="Freeform 30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1072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46" name="Group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47" name="Freeform 32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3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F86724" id="Group 31" o:spid="_x0000_s1026" style="position:absolute;margin-left:0;margin-top:0;width:15.55pt;height:15.4pt;z-index:-251665408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" o:allowincell="f">
              <v:shape id="Freeform 32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sgEsUA&#10;AADbAAAADwAAAGRycy9kb3ducmV2LnhtbESPQWvCQBSE74X+h+UVeqsbi8YS3QQpFir2Yiyen9ln&#10;EpJ9G7KrSf31bqHQ4zAz3zCrbDStuFLvassKppMIBHFhdc2lgu/Dx8sbCOeRNbaWScEPOcjSx4cV&#10;JtoOvKdr7ksRIOwSVFB53yVSuqIig25iO+LgnW1v0AfZl1L3OAS4aeVrFMXSYM1hocKO3isqmvxi&#10;FGxnu9PRrIevvDngbXOax81wi5V6fhrXSxCeRv8f/mt/agWzBfx+CT9Ap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myASxQAAANsAAAAPAAAAAAAAAAAAAAAAAJgCAABkcnMv&#10;ZG93bnJldi54bWxQSwUGAAAAAAQABAD1AAAAigMAAAAA&#10;" path="m,l,283e" filled="f" strokecolor="#231f20" strokeweight=".5pt">
                <v:path arrowok="t" o:connecttype="custom" o:connectlocs="0,0;0,283" o:connectangles="0,0"/>
              </v:shape>
              <v:shape id="Freeform 33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Id2cEA&#10;AADbAAAADwAAAGRycy9kb3ducmV2LnhtbERPTWvCQBC9C/0PyxR6kbpp0bamriJSxatpofU2ZMck&#10;mJ0Nu1ON/949CB4f73u26F2rThRi49nAyygDRVx623Bl4Od7/fwBKgqyxdYzGbhQhMX8YTDD3Poz&#10;7+hUSKVSCMccDdQiXa51LGtyGEe+I07cwQeHkmCotA14TuGu1a9Z9qYdNpwaauxoVVN5LP6dgWL9&#10;dfxdrvS7hOnfkItmutlPxJinx375CUqol7v45t5aA+M0Nn1JP0DP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SHdnBAAAA2wAAAA8AAAAAAAAAAAAAAAAAmAIAAGRycy9kb3du&#10;cmV2LnhtbFBLBQYAAAAABAAEAPUAAACGAwAAAAA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45" name="Freeform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6C7226B4" id="Freeform 34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5rw/gIAAIk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28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29" name="Freeform 50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51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E3ED32" id="Group 49" o:spid="_x0000_s1026" style="position:absolute;margin-left:0;margin-top:0;width:15.55pt;height:15.4pt;z-index:-251649024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" o:allowincell="f">
              <v:shape id="Freeform 50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0W8UA&#10;AADbAAAADwAAAGRycy9kb3ducmV2LnhtbESPQWvCQBSE7wX/w/KE3nRTqUFTN0HEQqW9GKXnZ/Y1&#10;Ccm+DdmtSf313YLQ4zAz3zCbbDStuFLvassKnuYRCOLC6ppLBefT62wFwnlkja1lUvBDDrJ08rDB&#10;RNuBj3TNfSkChF2CCirvu0RKV1Rk0M1tRxy8L9sb9EH2pdQ9DgFuWrmIolgarDksVNjRrqKiyb+N&#10;gsPz++XTbIePvDnhbX9Zxs1wi5V6nI7bFxCeRv8fvrfftILFG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/RbxQAAANsAAAAPAAAAAAAAAAAAAAAAAJgCAABkcnMv&#10;ZG93bnJldi54bWxQSwUGAAAAAAQABAD1AAAAigMAAAAA&#10;" path="m,l,283e" filled="f" strokecolor="#231f20" strokeweight=".5pt">
                <v:path arrowok="t" o:connecttype="custom" o:connectlocs="0,0;0,283" o:connectangles="0,0"/>
              </v:shape>
              <v:shape id="Freeform 51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JiosEA&#10;AADbAAAADwAAAGRycy9kb3ducmV2LnhtbERPTWvCQBC9C/0PyxR6kbppxbamriJSxatpofU2ZMck&#10;mJ0Nu1ON/949CB4f73u26F2rThRi49nAyygDRVx623Bl4Od7/fwBKgqyxdYzGbhQhMX8YTDD3Poz&#10;7+hUSKVSCMccDdQiXa51LGtyGEe+I07cwQeHkmCotA14TuGu1a9Z9qYdNpwaauxoVVN5LP6dgWL9&#10;dfxdrvS7hOnfkItmutlPxJinx375CUqol7v45t5aA+O0Pn1JP0DP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iYqLBAAAA2wAAAA8AAAAAAAAAAAAAAAAAmAIAAGRycy9kb3du&#10;cmV2LnhtbFBLBQYAAAAABAAEAPUAAACGAwAAAAA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27" name="Freeform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598FD955" id="Freeform 5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68793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7485" cy="195580"/>
              <wp:effectExtent l="0" t="0" r="0" b="0"/>
              <wp:wrapNone/>
              <wp:docPr id="24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7485" cy="195580"/>
                        <a:chOff x="0" y="0"/>
                        <a:chExt cx="311" cy="308"/>
                      </a:xfrm>
                    </wpg:grpSpPr>
                    <wps:wsp>
                      <wps:cNvPr id="25" name="Freeform 54"/>
                      <wps:cNvSpPr>
                        <a:spLocks/>
                      </wps:cNvSpPr>
                      <wps:spPr bwMode="auto">
                        <a:xfrm>
                          <a:off x="5" y="24"/>
                          <a:ext cx="20" cy="284"/>
                        </a:xfrm>
                        <a:custGeom>
                          <a:avLst/>
                          <a:gdLst>
                            <a:gd name="T0" fmla="*/ 0 w 20"/>
                            <a:gd name="T1" fmla="*/ 0 h 284"/>
                            <a:gd name="T2" fmla="*/ 0 w 20"/>
                            <a:gd name="T3" fmla="*/ 283 h 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84">
                              <a:moveTo>
                                <a:pt x="0" y="0"/>
                              </a:moveTo>
                              <a:lnTo>
                                <a:pt x="0" y="283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55"/>
                      <wps:cNvSpPr>
                        <a:spLocks/>
                      </wps:cNvSpPr>
                      <wps:spPr bwMode="auto">
                        <a:xfrm>
                          <a:off x="27" y="5"/>
                          <a:ext cx="284" cy="20"/>
                        </a:xfrm>
                        <a:custGeom>
                          <a:avLst/>
                          <a:gdLst>
                            <a:gd name="T0" fmla="*/ 0 w 284"/>
                            <a:gd name="T1" fmla="*/ 0 h 20"/>
                            <a:gd name="T2" fmla="*/ 283 w 2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" h="20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FCB26F" id="Group 53" o:spid="_x0000_s1026" style="position:absolute;margin-left:0;margin-top:0;width:15.55pt;height:15.4pt;z-index:-251651072;mso-position-horizontal-relative:page;mso-position-vertical-relative:page" coordsize="311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" o:allowincell="f">
              <v:shape id="Freeform 54" o:spid="_x0000_s1027" style="position:absolute;left:5;top:24;width:20;height:284;visibility:visible;mso-wrap-style:square;v-text-anchor:top" coordsize="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r+XsQA&#10;AADbAAAADwAAAGRycy9kb3ducmV2LnhtbESPQWvCQBSE7wX/w/KE3upGqaHEbESkBaW9NIrnZ/aZ&#10;hGTfhuxqor++Wyj0OMzMN0y6Hk0rbtS72rKC+SwCQVxYXXOp4Hj4eHkD4TyyxtYyKbiTg3U2eUox&#10;0Xbgb7rlvhQBwi5BBZX3XSKlKyoy6Ga2Iw7exfYGfZB9KXWPQ4CbVi6iKJYGaw4LFXa0raho8qtR&#10;sH/9PJ/MZvjKmwM+3s/LuBkesVLP03GzAuFp9P/hv/ZOK1gs4fdL+AE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a/l7EAAAA2wAAAA8AAAAAAAAAAAAAAAAAmAIAAGRycy9k&#10;b3ducmV2LnhtbFBLBQYAAAAABAAEAPUAAACJAwAAAAA=&#10;" path="m,l,283e" filled="f" strokecolor="#231f20" strokeweight=".5pt">
                <v:path arrowok="t" o:connecttype="custom" o:connectlocs="0,0;0,283" o:connectangles="0,0"/>
              </v:shape>
              <v:shape id="Freeform 55" o:spid="_x0000_s1028" style="position:absolute;left:27;top:5;width:284;height:20;visibility:visible;mso-wrap-style:square;v-text-anchor:top" coordsize="2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7JkMMA&#10;AADbAAAADwAAAGRycy9kb3ducmV2LnhtbESPQWvCQBSE70L/w/IKXkQ3FWo1dRURFa9NC21vj+xr&#10;Esy+DbuvGv99Vyh4HGbmG2a57l2rzhRi49nA0yQDRVx623Bl4ON9P56DioJssfVMBq4UYb16GCwx&#10;t/7Cb3QupFIJwjFHA7VIl2sdy5ocxonviJP344NDSTJU2ga8JLhr9TTLZtphw2mhxo62NZWn4tcZ&#10;KPa70+dmq18kLL5GXDSLw/ezGDN87DevoIR6uYf/20drYDqD25f0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7JkMMAAADbAAAADwAAAAAAAAAAAAAAAACYAgAAZHJzL2Rv&#10;d25yZXYueG1sUEsFBgAAAAAEAAQA9QAAAIgDAAAAAA==&#10;" path="m,l283,e" filled="f" strokecolor="#231f20" strokeweight=".5pt">
                <v:path arrowok="t" o:connecttype="custom" o:connectlocs="0,0;283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7223125</wp:posOffset>
              </wp:positionH>
              <wp:positionV relativeFrom="page">
                <wp:posOffset>394970</wp:posOffset>
              </wp:positionV>
              <wp:extent cx="337185" cy="12700"/>
              <wp:effectExtent l="0" t="0" r="0" b="0"/>
              <wp:wrapNone/>
              <wp:docPr id="23" name="Freeform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37185" cy="12700"/>
                      </a:xfrm>
                      <a:custGeom>
                        <a:avLst/>
                        <a:gdLst>
                          <a:gd name="T0" fmla="*/ 0 w 531"/>
                          <a:gd name="T1" fmla="*/ 0 h 20"/>
                          <a:gd name="T2" fmla="*/ 530 w 531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531" h="20">
                            <a:moveTo>
                              <a:pt x="0" y="0"/>
                            </a:moveTo>
                            <a:lnTo>
                              <a:pt x="530" y="0"/>
                            </a:lnTo>
                          </a:path>
                        </a:pathLst>
                      </a:custGeom>
                      <a:noFill/>
                      <a:ln w="44526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3E009F90" id="Freeform 56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8.75pt,31.1pt,595.25pt,31.1pt" coordsize="5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" o:allowincell="f" filled="f" strokecolor="#231f20" strokeweight="1.2368mm">
              <v:path arrowok="t" o:connecttype="custom" o:connectlocs="0,0;336550,0" o:connectangles="0,0"/>
              <w10:wrap anchorx="page" anchory="page"/>
            </v:polylin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069" w:rsidRDefault="003C406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•"/>
      <w:lvlJc w:val="left"/>
      <w:pPr>
        <w:ind w:left="1721" w:hanging="301"/>
      </w:pPr>
      <w:rPr>
        <w:rFonts w:ascii="Calibri" w:hAnsi="Calibri"/>
        <w:b/>
        <w:color w:val="231F20"/>
        <w:w w:val="62"/>
        <w:position w:val="-6"/>
        <w:sz w:val="56"/>
      </w:rPr>
    </w:lvl>
    <w:lvl w:ilvl="1">
      <w:numFmt w:val="bullet"/>
      <w:lvlText w:val="•"/>
      <w:lvlJc w:val="left"/>
      <w:pPr>
        <w:ind w:left="1900" w:hanging="301"/>
      </w:pPr>
    </w:lvl>
    <w:lvl w:ilvl="2">
      <w:numFmt w:val="bullet"/>
      <w:lvlText w:val="•"/>
      <w:lvlJc w:val="left"/>
      <w:pPr>
        <w:ind w:left="2860" w:hanging="301"/>
      </w:pPr>
    </w:lvl>
    <w:lvl w:ilvl="3">
      <w:numFmt w:val="bullet"/>
      <w:lvlText w:val="•"/>
      <w:lvlJc w:val="left"/>
      <w:pPr>
        <w:ind w:left="3821" w:hanging="301"/>
      </w:pPr>
    </w:lvl>
    <w:lvl w:ilvl="4">
      <w:numFmt w:val="bullet"/>
      <w:lvlText w:val="•"/>
      <w:lvlJc w:val="left"/>
      <w:pPr>
        <w:ind w:left="4781" w:hanging="301"/>
      </w:pPr>
    </w:lvl>
    <w:lvl w:ilvl="5">
      <w:numFmt w:val="bullet"/>
      <w:lvlText w:val="•"/>
      <w:lvlJc w:val="left"/>
      <w:pPr>
        <w:ind w:left="5742" w:hanging="301"/>
      </w:pPr>
    </w:lvl>
    <w:lvl w:ilvl="6">
      <w:numFmt w:val="bullet"/>
      <w:lvlText w:val="•"/>
      <w:lvlJc w:val="left"/>
      <w:pPr>
        <w:ind w:left="6703" w:hanging="301"/>
      </w:pPr>
    </w:lvl>
    <w:lvl w:ilvl="7">
      <w:numFmt w:val="bullet"/>
      <w:lvlText w:val="•"/>
      <w:lvlJc w:val="left"/>
      <w:pPr>
        <w:ind w:left="7663" w:hanging="301"/>
      </w:pPr>
    </w:lvl>
    <w:lvl w:ilvl="8">
      <w:numFmt w:val="bullet"/>
      <w:lvlText w:val="•"/>
      <w:lvlJc w:val="left"/>
      <w:pPr>
        <w:ind w:left="8624" w:hanging="301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•"/>
      <w:lvlJc w:val="left"/>
      <w:pPr>
        <w:ind w:left="300" w:hanging="301"/>
      </w:pPr>
      <w:rPr>
        <w:rFonts w:ascii="Calibri" w:hAnsi="Calibri"/>
        <w:b/>
        <w:color w:val="231F20"/>
        <w:w w:val="62"/>
        <w:position w:val="-6"/>
        <w:sz w:val="56"/>
      </w:rPr>
    </w:lvl>
    <w:lvl w:ilvl="1">
      <w:numFmt w:val="bullet"/>
      <w:lvlText w:val="•"/>
      <w:lvlJc w:val="left"/>
      <w:pPr>
        <w:ind w:left="500" w:hanging="301"/>
      </w:pPr>
    </w:lvl>
    <w:lvl w:ilvl="2">
      <w:numFmt w:val="bullet"/>
      <w:lvlText w:val="•"/>
      <w:lvlJc w:val="left"/>
      <w:pPr>
        <w:ind w:left="700" w:hanging="301"/>
      </w:pPr>
    </w:lvl>
    <w:lvl w:ilvl="3">
      <w:numFmt w:val="bullet"/>
      <w:lvlText w:val="•"/>
      <w:lvlJc w:val="left"/>
      <w:pPr>
        <w:ind w:left="900" w:hanging="301"/>
      </w:pPr>
    </w:lvl>
    <w:lvl w:ilvl="4">
      <w:numFmt w:val="bullet"/>
      <w:lvlText w:val="•"/>
      <w:lvlJc w:val="left"/>
      <w:pPr>
        <w:ind w:left="1100" w:hanging="301"/>
      </w:pPr>
    </w:lvl>
    <w:lvl w:ilvl="5">
      <w:numFmt w:val="bullet"/>
      <w:lvlText w:val="•"/>
      <w:lvlJc w:val="left"/>
      <w:pPr>
        <w:ind w:left="1300" w:hanging="301"/>
      </w:pPr>
    </w:lvl>
    <w:lvl w:ilvl="6">
      <w:numFmt w:val="bullet"/>
      <w:lvlText w:val="•"/>
      <w:lvlJc w:val="left"/>
      <w:pPr>
        <w:ind w:left="1500" w:hanging="301"/>
      </w:pPr>
    </w:lvl>
    <w:lvl w:ilvl="7">
      <w:numFmt w:val="bullet"/>
      <w:lvlText w:val="•"/>
      <w:lvlJc w:val="left"/>
      <w:pPr>
        <w:ind w:left="1701" w:hanging="301"/>
      </w:pPr>
    </w:lvl>
    <w:lvl w:ilvl="8">
      <w:numFmt w:val="bullet"/>
      <w:lvlText w:val="•"/>
      <w:lvlJc w:val="left"/>
      <w:pPr>
        <w:ind w:left="1901" w:hanging="301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•"/>
      <w:lvlJc w:val="left"/>
      <w:pPr>
        <w:ind w:left="598" w:hanging="369"/>
      </w:pPr>
      <w:rPr>
        <w:rFonts w:ascii="Arial" w:hAnsi="Arial"/>
        <w:b w:val="0"/>
        <w:color w:val="231F20"/>
        <w:w w:val="80"/>
        <w:sz w:val="24"/>
      </w:rPr>
    </w:lvl>
    <w:lvl w:ilvl="1">
      <w:numFmt w:val="bullet"/>
      <w:lvlText w:val="•"/>
      <w:lvlJc w:val="left"/>
      <w:pPr>
        <w:ind w:left="967" w:hanging="369"/>
      </w:pPr>
      <w:rPr>
        <w:rFonts w:ascii="Arial" w:hAnsi="Arial"/>
        <w:b w:val="0"/>
        <w:color w:val="231F20"/>
        <w:w w:val="80"/>
        <w:sz w:val="24"/>
      </w:rPr>
    </w:lvl>
    <w:lvl w:ilvl="2">
      <w:numFmt w:val="bullet"/>
      <w:lvlText w:val="•"/>
      <w:lvlJc w:val="left"/>
      <w:pPr>
        <w:ind w:left="2025" w:hanging="369"/>
      </w:pPr>
    </w:lvl>
    <w:lvl w:ilvl="3">
      <w:numFmt w:val="bullet"/>
      <w:lvlText w:val="•"/>
      <w:lvlJc w:val="left"/>
      <w:pPr>
        <w:ind w:left="3090" w:hanging="369"/>
      </w:pPr>
    </w:lvl>
    <w:lvl w:ilvl="4">
      <w:numFmt w:val="bullet"/>
      <w:lvlText w:val="•"/>
      <w:lvlJc w:val="left"/>
      <w:pPr>
        <w:ind w:left="4155" w:hanging="369"/>
      </w:pPr>
    </w:lvl>
    <w:lvl w:ilvl="5">
      <w:numFmt w:val="bullet"/>
      <w:lvlText w:val="•"/>
      <w:lvlJc w:val="left"/>
      <w:pPr>
        <w:ind w:left="5220" w:hanging="369"/>
      </w:pPr>
    </w:lvl>
    <w:lvl w:ilvl="6">
      <w:numFmt w:val="bullet"/>
      <w:lvlText w:val="•"/>
      <w:lvlJc w:val="left"/>
      <w:pPr>
        <w:ind w:left="6285" w:hanging="369"/>
      </w:pPr>
    </w:lvl>
    <w:lvl w:ilvl="7">
      <w:numFmt w:val="bullet"/>
      <w:lvlText w:val="•"/>
      <w:lvlJc w:val="left"/>
      <w:pPr>
        <w:ind w:left="7350" w:hanging="369"/>
      </w:pPr>
    </w:lvl>
    <w:lvl w:ilvl="8">
      <w:numFmt w:val="bullet"/>
      <w:lvlText w:val="•"/>
      <w:lvlJc w:val="left"/>
      <w:pPr>
        <w:ind w:left="8415" w:hanging="369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lowerLetter"/>
      <w:lvlText w:val="%1)"/>
      <w:lvlJc w:val="left"/>
      <w:pPr>
        <w:ind w:left="228" w:hanging="369"/>
      </w:pPr>
      <w:rPr>
        <w:rFonts w:ascii="Arial" w:hAnsi="Arial" w:cs="Arial"/>
        <w:b w:val="0"/>
        <w:bCs w:val="0"/>
        <w:color w:val="231F20"/>
        <w:w w:val="86"/>
        <w:sz w:val="24"/>
        <w:szCs w:val="24"/>
      </w:rPr>
    </w:lvl>
    <w:lvl w:ilvl="1">
      <w:numFmt w:val="bullet"/>
      <w:lvlText w:val="•"/>
      <w:lvlJc w:val="left"/>
      <w:pPr>
        <w:ind w:left="966" w:hanging="369"/>
      </w:pPr>
      <w:rPr>
        <w:rFonts w:ascii="Arial" w:hAnsi="Arial"/>
        <w:b w:val="0"/>
        <w:color w:val="231F20"/>
        <w:w w:val="80"/>
        <w:sz w:val="24"/>
      </w:rPr>
    </w:lvl>
    <w:lvl w:ilvl="2">
      <w:numFmt w:val="bullet"/>
      <w:lvlText w:val="•"/>
      <w:lvlJc w:val="left"/>
      <w:pPr>
        <w:ind w:left="2025" w:hanging="369"/>
      </w:pPr>
    </w:lvl>
    <w:lvl w:ilvl="3">
      <w:numFmt w:val="bullet"/>
      <w:lvlText w:val="•"/>
      <w:lvlJc w:val="left"/>
      <w:pPr>
        <w:ind w:left="3090" w:hanging="369"/>
      </w:pPr>
    </w:lvl>
    <w:lvl w:ilvl="4">
      <w:numFmt w:val="bullet"/>
      <w:lvlText w:val="•"/>
      <w:lvlJc w:val="left"/>
      <w:pPr>
        <w:ind w:left="4155" w:hanging="369"/>
      </w:pPr>
    </w:lvl>
    <w:lvl w:ilvl="5">
      <w:numFmt w:val="bullet"/>
      <w:lvlText w:val="•"/>
      <w:lvlJc w:val="left"/>
      <w:pPr>
        <w:ind w:left="5220" w:hanging="369"/>
      </w:pPr>
    </w:lvl>
    <w:lvl w:ilvl="6">
      <w:numFmt w:val="bullet"/>
      <w:lvlText w:val="•"/>
      <w:lvlJc w:val="left"/>
      <w:pPr>
        <w:ind w:left="6285" w:hanging="369"/>
      </w:pPr>
    </w:lvl>
    <w:lvl w:ilvl="7">
      <w:numFmt w:val="bullet"/>
      <w:lvlText w:val="•"/>
      <w:lvlJc w:val="left"/>
      <w:pPr>
        <w:ind w:left="7350" w:hanging="369"/>
      </w:pPr>
    </w:lvl>
    <w:lvl w:ilvl="8">
      <w:numFmt w:val="bullet"/>
      <w:lvlText w:val="•"/>
      <w:lvlJc w:val="left"/>
      <w:pPr>
        <w:ind w:left="8415" w:hanging="369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lowerLetter"/>
      <w:lvlText w:val="%1)"/>
      <w:lvlJc w:val="left"/>
      <w:pPr>
        <w:ind w:left="228" w:hanging="369"/>
      </w:pPr>
      <w:rPr>
        <w:rFonts w:ascii="Arial" w:hAnsi="Arial" w:cs="Arial"/>
        <w:b w:val="0"/>
        <w:bCs w:val="0"/>
        <w:color w:val="231F20"/>
        <w:w w:val="86"/>
        <w:sz w:val="24"/>
        <w:szCs w:val="24"/>
      </w:rPr>
    </w:lvl>
    <w:lvl w:ilvl="1">
      <w:numFmt w:val="bullet"/>
      <w:lvlText w:val="•"/>
      <w:lvlJc w:val="left"/>
      <w:pPr>
        <w:ind w:left="967" w:hanging="369"/>
      </w:pPr>
      <w:rPr>
        <w:rFonts w:ascii="Arial" w:hAnsi="Arial"/>
        <w:b w:val="0"/>
        <w:color w:val="231F20"/>
        <w:w w:val="80"/>
        <w:sz w:val="24"/>
      </w:rPr>
    </w:lvl>
    <w:lvl w:ilvl="2">
      <w:numFmt w:val="bullet"/>
      <w:lvlText w:val="•"/>
      <w:lvlJc w:val="left"/>
      <w:pPr>
        <w:ind w:left="2025" w:hanging="369"/>
      </w:pPr>
    </w:lvl>
    <w:lvl w:ilvl="3">
      <w:numFmt w:val="bullet"/>
      <w:lvlText w:val="•"/>
      <w:lvlJc w:val="left"/>
      <w:pPr>
        <w:ind w:left="3090" w:hanging="369"/>
      </w:pPr>
    </w:lvl>
    <w:lvl w:ilvl="4">
      <w:numFmt w:val="bullet"/>
      <w:lvlText w:val="•"/>
      <w:lvlJc w:val="left"/>
      <w:pPr>
        <w:ind w:left="4155" w:hanging="369"/>
      </w:pPr>
    </w:lvl>
    <w:lvl w:ilvl="5">
      <w:numFmt w:val="bullet"/>
      <w:lvlText w:val="•"/>
      <w:lvlJc w:val="left"/>
      <w:pPr>
        <w:ind w:left="5220" w:hanging="369"/>
      </w:pPr>
    </w:lvl>
    <w:lvl w:ilvl="6">
      <w:numFmt w:val="bullet"/>
      <w:lvlText w:val="•"/>
      <w:lvlJc w:val="left"/>
      <w:pPr>
        <w:ind w:left="6285" w:hanging="369"/>
      </w:pPr>
    </w:lvl>
    <w:lvl w:ilvl="7">
      <w:numFmt w:val="bullet"/>
      <w:lvlText w:val="•"/>
      <w:lvlJc w:val="left"/>
      <w:pPr>
        <w:ind w:left="7350" w:hanging="369"/>
      </w:pPr>
    </w:lvl>
    <w:lvl w:ilvl="8">
      <w:numFmt w:val="bullet"/>
      <w:lvlText w:val="•"/>
      <w:lvlJc w:val="left"/>
      <w:pPr>
        <w:ind w:left="8415" w:hanging="369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•"/>
      <w:lvlJc w:val="left"/>
      <w:pPr>
        <w:ind w:left="478" w:hanging="369"/>
      </w:pPr>
      <w:rPr>
        <w:rFonts w:ascii="Arial" w:hAnsi="Arial"/>
        <w:b w:val="0"/>
        <w:color w:val="231F20"/>
        <w:w w:val="80"/>
        <w:sz w:val="24"/>
      </w:rPr>
    </w:lvl>
    <w:lvl w:ilvl="1">
      <w:numFmt w:val="bullet"/>
      <w:lvlText w:val="•"/>
      <w:lvlJc w:val="left"/>
      <w:pPr>
        <w:ind w:left="1390" w:hanging="369"/>
      </w:pPr>
    </w:lvl>
    <w:lvl w:ilvl="2">
      <w:numFmt w:val="bullet"/>
      <w:lvlText w:val="•"/>
      <w:lvlJc w:val="left"/>
      <w:pPr>
        <w:ind w:left="2301" w:hanging="369"/>
      </w:pPr>
    </w:lvl>
    <w:lvl w:ilvl="3">
      <w:numFmt w:val="bullet"/>
      <w:lvlText w:val="•"/>
      <w:lvlJc w:val="left"/>
      <w:pPr>
        <w:ind w:left="3211" w:hanging="369"/>
      </w:pPr>
    </w:lvl>
    <w:lvl w:ilvl="4">
      <w:numFmt w:val="bullet"/>
      <w:lvlText w:val="•"/>
      <w:lvlJc w:val="left"/>
      <w:pPr>
        <w:ind w:left="4122" w:hanging="369"/>
      </w:pPr>
    </w:lvl>
    <w:lvl w:ilvl="5">
      <w:numFmt w:val="bullet"/>
      <w:lvlText w:val="•"/>
      <w:lvlJc w:val="left"/>
      <w:pPr>
        <w:ind w:left="5032" w:hanging="369"/>
      </w:pPr>
    </w:lvl>
    <w:lvl w:ilvl="6">
      <w:numFmt w:val="bullet"/>
      <w:lvlText w:val="•"/>
      <w:lvlJc w:val="left"/>
      <w:pPr>
        <w:ind w:left="5943" w:hanging="369"/>
      </w:pPr>
    </w:lvl>
    <w:lvl w:ilvl="7">
      <w:numFmt w:val="bullet"/>
      <w:lvlText w:val="•"/>
      <w:lvlJc w:val="left"/>
      <w:pPr>
        <w:ind w:left="6853" w:hanging="369"/>
      </w:pPr>
    </w:lvl>
    <w:lvl w:ilvl="8">
      <w:numFmt w:val="bullet"/>
      <w:lvlText w:val="•"/>
      <w:lvlJc w:val="left"/>
      <w:pPr>
        <w:ind w:left="7764" w:hanging="369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626"/>
    <w:rsid w:val="003C4069"/>
    <w:rsid w:val="00523A33"/>
    <w:rsid w:val="005C72E2"/>
    <w:rsid w:val="00687939"/>
    <w:rsid w:val="00784626"/>
    <w:rsid w:val="00E44478"/>
    <w:rsid w:val="00E44DCC"/>
    <w:rsid w:val="00E77649"/>
    <w:rsid w:val="00FC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0"/>
  <w15:docId w15:val="{C680D819-F6AA-4BFA-98B5-DEA3B7BA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line="712" w:lineRule="exact"/>
      <w:ind w:left="20"/>
      <w:outlineLvl w:val="0"/>
    </w:pPr>
    <w:rPr>
      <w:rFonts w:ascii="Z@RC7B3.tmp" w:hAnsi="Z@RC7B3.tmp" w:cs="Z@RC7B3.tmp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87"/>
      <w:ind w:left="230"/>
      <w:outlineLvl w:val="1"/>
    </w:pPr>
    <w:rPr>
      <w:rFonts w:ascii="Calibri" w:hAnsi="Calibri" w:cs="Calibr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106"/>
      <w:ind w:right="18"/>
      <w:jc w:val="right"/>
      <w:outlineLvl w:val="2"/>
    </w:pPr>
    <w:rPr>
      <w:rFonts w:ascii="Calibri" w:hAnsi="Calibri" w:cs="Calibri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pPr>
      <w:spacing w:before="4"/>
      <w:ind w:left="598" w:hanging="368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46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84626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846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84626"/>
    <w:rPr>
      <w:rFonts w:ascii="Arial" w:hAnsi="Arial" w:cs="Arial"/>
    </w:rPr>
  </w:style>
  <w:style w:type="table" w:styleId="TableGrid">
    <w:name w:val="Table Grid"/>
    <w:basedOn w:val="TableNormal"/>
    <w:uiPriority w:val="39"/>
    <w:rsid w:val="005C72E2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footer" Target="footer3.xml"/><Relationship Id="rId26" Type="http://schemas.openxmlformats.org/officeDocument/2006/relationships/footer" Target="footer5.xml"/><Relationship Id="rId39" Type="http://schemas.openxmlformats.org/officeDocument/2006/relationships/footer" Target="footer12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footer" Target="footer9.xml"/><Relationship Id="rId42" Type="http://schemas.openxmlformats.org/officeDocument/2006/relationships/footer" Target="footer13.xml"/><Relationship Id="rId47" Type="http://schemas.openxmlformats.org/officeDocument/2006/relationships/footer" Target="footer16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40.png"/><Relationship Id="rId25" Type="http://schemas.openxmlformats.org/officeDocument/2006/relationships/header" Target="header2.xml"/><Relationship Id="rId33" Type="http://schemas.openxmlformats.org/officeDocument/2006/relationships/header" Target="header6.xml"/><Relationship Id="rId38" Type="http://schemas.openxmlformats.org/officeDocument/2006/relationships/footer" Target="footer11.xml"/><Relationship Id="rId46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7.png"/><Relationship Id="rId29" Type="http://schemas.openxmlformats.org/officeDocument/2006/relationships/header" Target="header4.xml"/><Relationship Id="rId41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32" Type="http://schemas.openxmlformats.org/officeDocument/2006/relationships/header" Target="header5.xml"/><Relationship Id="rId37" Type="http://schemas.openxmlformats.org/officeDocument/2006/relationships/header" Target="header8.xml"/><Relationship Id="rId40" Type="http://schemas.openxmlformats.org/officeDocument/2006/relationships/header" Target="header9.xml"/><Relationship Id="rId45" Type="http://schemas.openxmlformats.org/officeDocument/2006/relationships/header" Target="header12.xml"/><Relationship Id="rId5" Type="http://schemas.openxmlformats.org/officeDocument/2006/relationships/webSettings" Target="webSettings.xml"/><Relationship Id="rId15" Type="http://schemas.openxmlformats.org/officeDocument/2006/relationships/image" Target="media/image30.png"/><Relationship Id="rId23" Type="http://schemas.openxmlformats.org/officeDocument/2006/relationships/image" Target="media/image10.png"/><Relationship Id="rId28" Type="http://schemas.openxmlformats.org/officeDocument/2006/relationships/header" Target="header3.xml"/><Relationship Id="rId36" Type="http://schemas.openxmlformats.org/officeDocument/2006/relationships/header" Target="header7.xml"/><Relationship Id="rId49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31" Type="http://schemas.openxmlformats.org/officeDocument/2006/relationships/footer" Target="footer8.xml"/><Relationship Id="rId44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footer" Target="footer6.xml"/><Relationship Id="rId30" Type="http://schemas.openxmlformats.org/officeDocument/2006/relationships/footer" Target="footer7.xml"/><Relationship Id="rId35" Type="http://schemas.openxmlformats.org/officeDocument/2006/relationships/footer" Target="footer10.xml"/><Relationship Id="rId43" Type="http://schemas.openxmlformats.org/officeDocument/2006/relationships/footer" Target="footer14.xm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33463-9F61-4A38-8151-FBC6AF42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Bell, Cassandra</dc:creator>
  <cp:keywords/>
  <dc:description/>
  <cp:lastModifiedBy>Edge, Rachel</cp:lastModifiedBy>
  <cp:revision>6</cp:revision>
  <dcterms:created xsi:type="dcterms:W3CDTF">2018-04-24T14:20:00Z</dcterms:created>
  <dcterms:modified xsi:type="dcterms:W3CDTF">2019-04-26T11:34:00Z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13.0 (Windows)</vt:lpwstr>
  </property>
</Properties>
</file>